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4487C35" w14:textId="77777777" w:rsidR="00EB48F5" w:rsidRDefault="00000000">
      <w:pPr>
        <w:suppressAutoHyphens w:val="0"/>
        <w:rPr>
          <w:b/>
          <w:bCs/>
          <w:sz w:val="22"/>
          <w:szCs w:val="22"/>
          <w:lang w:eastAsia="hr-HR"/>
        </w:rPr>
      </w:pPr>
      <w:r>
        <w:rPr>
          <w:szCs w:val="20"/>
          <w:lang w:eastAsia="hr-HR"/>
        </w:rPr>
        <w:t xml:space="preserve">                   </w:t>
      </w:r>
      <w:r w:rsidR="00D02B47">
        <w:rPr>
          <w:noProof/>
          <w:sz w:val="22"/>
          <w:szCs w:val="22"/>
          <w:lang w:eastAsia="hr-HR"/>
        </w:rPr>
        <w:pict w14:anchorId="7EE2EB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3pt;visibility:visible;mso-wrap-style:square">
            <v:imagedata r:id="rId7" o:title=""/>
          </v:shape>
        </w:pict>
      </w:r>
      <w:r>
        <w:rPr>
          <w:sz w:val="22"/>
          <w:szCs w:val="22"/>
          <w:lang w:eastAsia="hr-HR"/>
        </w:rPr>
        <w:t xml:space="preserve">     </w:t>
      </w:r>
      <w:r>
        <w:rPr>
          <w:b/>
          <w:bCs/>
          <w:sz w:val="22"/>
          <w:szCs w:val="22"/>
          <w:lang w:eastAsia="hr-HR"/>
        </w:rPr>
        <w:t xml:space="preserve">               </w:t>
      </w:r>
      <w:r>
        <w:rPr>
          <w:b/>
          <w:bCs/>
          <w:sz w:val="22"/>
          <w:szCs w:val="22"/>
          <w:lang w:eastAsia="hr-HR"/>
        </w:rPr>
        <w:tab/>
        <w:t xml:space="preserve">                               </w:t>
      </w:r>
    </w:p>
    <w:p w14:paraId="2BD1DE70" w14:textId="77777777" w:rsidR="00EB48F5" w:rsidRDefault="00000000">
      <w:pPr>
        <w:suppressAutoHyphens w:val="0"/>
        <w:rPr>
          <w:sz w:val="22"/>
          <w:szCs w:val="22"/>
          <w:lang w:eastAsia="hr-HR"/>
        </w:rPr>
      </w:pPr>
      <w:r>
        <w:rPr>
          <w:b/>
          <w:bCs/>
          <w:sz w:val="22"/>
          <w:szCs w:val="22"/>
          <w:lang w:eastAsia="hr-HR"/>
        </w:rPr>
        <w:t xml:space="preserve">          REPUBLIKA HRVATSKA                                                        </w:t>
      </w:r>
    </w:p>
    <w:p w14:paraId="2D4F38B8" w14:textId="77777777" w:rsidR="00EB48F5" w:rsidRDefault="00000000">
      <w:pPr>
        <w:suppressAutoHyphens w:val="0"/>
        <w:rPr>
          <w:sz w:val="22"/>
          <w:szCs w:val="22"/>
          <w:lang w:eastAsia="hr-HR"/>
        </w:rPr>
      </w:pPr>
      <w:r>
        <w:rPr>
          <w:b/>
          <w:bCs/>
          <w:sz w:val="22"/>
          <w:szCs w:val="22"/>
          <w:lang w:eastAsia="hr-HR"/>
        </w:rPr>
        <w:t xml:space="preserve">OSJEČKO-BARANJSKA ŽUPANIJA                                                               </w:t>
      </w:r>
    </w:p>
    <w:tbl>
      <w:tblPr>
        <w:tblW w:w="0" w:type="auto"/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945"/>
        <w:gridCol w:w="3983"/>
      </w:tblGrid>
      <w:tr w:rsidR="00EB48F5" w14:paraId="0A0B530F" w14:textId="77777777">
        <w:trPr>
          <w:trHeight w:val="283"/>
        </w:trPr>
        <w:tc>
          <w:tcPr>
            <w:tcW w:w="945" w:type="dxa"/>
            <w:shd w:val="clear" w:color="auto" w:fill="auto"/>
          </w:tcPr>
          <w:p w14:paraId="533FB000" w14:textId="77777777" w:rsidR="00EB48F5" w:rsidRDefault="00D02B47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>
              <w:rPr>
                <w:noProof/>
                <w:sz w:val="22"/>
                <w:szCs w:val="22"/>
                <w:lang w:val="x-none" w:eastAsia="hr-HR"/>
              </w:rPr>
              <w:pict w14:anchorId="62718FB9">
                <v:shape id="Slika 1" o:spid="_x0000_i1026" type="#_x0000_t75" style="width:20.25pt;height:27pt;visibility:visible;mso-wrap-style:square">
                  <v:imagedata r:id="rId8" o:title=""/>
                </v:shape>
              </w:pict>
            </w:r>
          </w:p>
        </w:tc>
        <w:tc>
          <w:tcPr>
            <w:tcW w:w="3983" w:type="dxa"/>
            <w:shd w:val="clear" w:color="auto" w:fill="auto"/>
          </w:tcPr>
          <w:p w14:paraId="4D4FE2F1" w14:textId="77777777" w:rsidR="00EB48F5" w:rsidRDefault="00000000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>
              <w:rPr>
                <w:b/>
                <w:bCs/>
                <w:sz w:val="22"/>
                <w:szCs w:val="22"/>
                <w:lang w:eastAsia="hr-HR"/>
              </w:rPr>
              <w:t>OPĆINA VLADISLAVCI</w:t>
            </w:r>
          </w:p>
          <w:p w14:paraId="0CC20375" w14:textId="77777777" w:rsidR="00EB48F5" w:rsidRDefault="00EB48F5">
            <w:pPr>
              <w:suppressAutoHyphens w:val="0"/>
              <w:ind w:hanging="94"/>
              <w:rPr>
                <w:sz w:val="22"/>
                <w:szCs w:val="22"/>
                <w:lang w:eastAsia="hr-HR"/>
              </w:rPr>
            </w:pPr>
          </w:p>
        </w:tc>
      </w:tr>
    </w:tbl>
    <w:p w14:paraId="6F7E18B9" w14:textId="77777777" w:rsidR="00EB48F5" w:rsidRDefault="00000000">
      <w:pPr>
        <w:rPr>
          <w:b/>
        </w:rPr>
      </w:pPr>
      <w:r>
        <w:rPr>
          <w:b/>
          <w:bCs/>
        </w:rPr>
        <w:t xml:space="preserve">               </w:t>
      </w:r>
      <w:r>
        <w:rPr>
          <w:b/>
          <w:bCs/>
        </w:rPr>
        <w:tab/>
        <w:t xml:space="preserve">       </w:t>
      </w:r>
    </w:p>
    <w:p w14:paraId="53876CD6" w14:textId="77777777" w:rsidR="00EB48F5" w:rsidRDefault="00EB48F5">
      <w:pPr>
        <w:pStyle w:val="Zaglavlje"/>
        <w:jc w:val="center"/>
      </w:pPr>
    </w:p>
    <w:p w14:paraId="0D6742DC" w14:textId="77777777" w:rsidR="00EB48F5" w:rsidRDefault="00000000">
      <w:pPr>
        <w:ind w:firstLine="357"/>
        <w:rPr>
          <w:i/>
        </w:rPr>
      </w:pPr>
      <w:r>
        <w:rPr>
          <w:i/>
          <w:highlight w:val="yellow"/>
        </w:rPr>
        <w:t>Obrazac 1</w:t>
      </w:r>
    </w:p>
    <w:p w14:paraId="4D7CA1BA" w14:textId="77777777" w:rsidR="00EB48F5" w:rsidRDefault="00EB48F5">
      <w:pPr>
        <w:jc w:val="center"/>
      </w:pPr>
    </w:p>
    <w:p w14:paraId="41553210" w14:textId="77777777" w:rsidR="00EB48F5" w:rsidRDefault="00EB48F5">
      <w:pPr>
        <w:jc w:val="center"/>
      </w:pPr>
    </w:p>
    <w:p w14:paraId="7C6E7350" w14:textId="77777777" w:rsidR="00EB48F5" w:rsidRDefault="00EB48F5">
      <w:pPr>
        <w:jc w:val="center"/>
      </w:pPr>
    </w:p>
    <w:p w14:paraId="344ACCA8" w14:textId="07DA5AF3" w:rsidR="00EB48F5" w:rsidRDefault="00000000">
      <w:pPr>
        <w:pStyle w:val="SubTitle2"/>
        <w:spacing w:after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natječaj za prijavu projekata i institucionalnu podršku udrugama za </w:t>
      </w:r>
      <w:r w:rsidR="00497D43">
        <w:rPr>
          <w:sz w:val="24"/>
          <w:szCs w:val="24"/>
          <w:lang w:val="hr-HR"/>
        </w:rPr>
        <w:t xml:space="preserve">sport za </w:t>
      </w:r>
      <w:r>
        <w:rPr>
          <w:sz w:val="24"/>
          <w:szCs w:val="24"/>
          <w:lang w:val="hr-HR"/>
        </w:rPr>
        <w:t>202</w:t>
      </w:r>
      <w:r w:rsidR="00497D43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. godinu </w:t>
      </w:r>
    </w:p>
    <w:p w14:paraId="349A27F7" w14:textId="77777777" w:rsidR="00EB48F5" w:rsidRDefault="00000000">
      <w:pPr>
        <w:pStyle w:val="SubTitle2"/>
        <w:tabs>
          <w:tab w:val="left" w:pos="3045"/>
          <w:tab w:val="center" w:pos="4819"/>
        </w:tabs>
        <w:spacing w:after="0"/>
        <w:jc w:val="lef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>iz proračuna Općine Vladislavci</w:t>
      </w:r>
    </w:p>
    <w:p w14:paraId="18FC0DE4" w14:textId="77777777" w:rsidR="00EB48F5" w:rsidRDefault="00EB48F5">
      <w:pPr>
        <w:pStyle w:val="SubTitle1"/>
        <w:rPr>
          <w:b w:val="0"/>
          <w:sz w:val="24"/>
          <w:szCs w:val="24"/>
          <w:lang w:val="hr-HR"/>
        </w:rPr>
      </w:pPr>
    </w:p>
    <w:p w14:paraId="18ADB188" w14:textId="77777777" w:rsidR="00EB48F5" w:rsidRDefault="00000000">
      <w:pPr>
        <w:pStyle w:val="SubTitle1"/>
        <w:rPr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 xml:space="preserve">Obrazac opisa programa ili projekta  </w:t>
      </w:r>
      <w:r>
        <w:rPr>
          <w:b w:val="0"/>
          <w:sz w:val="24"/>
          <w:szCs w:val="24"/>
          <w:lang w:val="hr-HR"/>
        </w:rPr>
        <w:br/>
      </w:r>
    </w:p>
    <w:p w14:paraId="5A806FBE" w14:textId="1048C053" w:rsidR="00EB48F5" w:rsidRDefault="00000000">
      <w:pPr>
        <w:pStyle w:val="SubTitle1"/>
        <w:spacing w:after="0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 xml:space="preserve">Datum objave  natječaja: </w:t>
      </w:r>
      <w:r w:rsidR="00D02B47">
        <w:rPr>
          <w:b w:val="0"/>
          <w:sz w:val="24"/>
          <w:szCs w:val="24"/>
          <w:lang w:val="hr-HR"/>
        </w:rPr>
        <w:t xml:space="preserve">30. srpnja </w:t>
      </w:r>
      <w:r>
        <w:rPr>
          <w:b w:val="0"/>
          <w:sz w:val="24"/>
          <w:szCs w:val="24"/>
          <w:lang w:val="hr-HR"/>
        </w:rPr>
        <w:t xml:space="preserve"> </w:t>
      </w:r>
      <w:r w:rsidR="00A2746E">
        <w:rPr>
          <w:b w:val="0"/>
          <w:sz w:val="24"/>
          <w:szCs w:val="24"/>
          <w:lang w:val="hr-HR"/>
        </w:rPr>
        <w:t>2025</w:t>
      </w:r>
      <w:r>
        <w:rPr>
          <w:b w:val="0"/>
          <w:sz w:val="24"/>
          <w:szCs w:val="24"/>
          <w:lang w:val="hr-HR"/>
        </w:rPr>
        <w:t>. godine</w:t>
      </w:r>
    </w:p>
    <w:p w14:paraId="0C4BB4DA" w14:textId="17287DD6" w:rsidR="00EB48F5" w:rsidRDefault="00000000">
      <w:pPr>
        <w:pStyle w:val="SubTitle2"/>
        <w:spacing w:after="0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 xml:space="preserve">Rok za dostavu prijava na natječaj: </w:t>
      </w:r>
      <w:r w:rsidR="00DE3C56">
        <w:rPr>
          <w:b w:val="0"/>
          <w:sz w:val="24"/>
          <w:szCs w:val="24"/>
          <w:lang w:val="hr-HR"/>
        </w:rPr>
        <w:t>29</w:t>
      </w:r>
      <w:r w:rsidR="00D02B47">
        <w:rPr>
          <w:b w:val="0"/>
          <w:sz w:val="24"/>
          <w:szCs w:val="24"/>
          <w:lang w:val="hr-HR"/>
        </w:rPr>
        <w:t>. kolovoza</w:t>
      </w:r>
      <w:r>
        <w:rPr>
          <w:b w:val="0"/>
          <w:sz w:val="24"/>
          <w:szCs w:val="24"/>
          <w:lang w:val="hr-HR"/>
        </w:rPr>
        <w:t xml:space="preserve"> </w:t>
      </w:r>
      <w:r w:rsidR="00A2746E">
        <w:rPr>
          <w:b w:val="0"/>
          <w:sz w:val="24"/>
          <w:szCs w:val="24"/>
          <w:lang w:val="hr-HR"/>
        </w:rPr>
        <w:t>2025</w:t>
      </w:r>
      <w:r>
        <w:rPr>
          <w:b w:val="0"/>
          <w:sz w:val="24"/>
          <w:szCs w:val="24"/>
          <w:lang w:val="hr-HR"/>
        </w:rPr>
        <w:t>. godine</w:t>
      </w:r>
    </w:p>
    <w:p w14:paraId="4F65C717" w14:textId="77777777" w:rsidR="00EB48F5" w:rsidRDefault="00EB48F5">
      <w:pPr>
        <w:pStyle w:val="SubTitle2"/>
        <w:rPr>
          <w:b w:val="0"/>
          <w:sz w:val="24"/>
          <w:szCs w:val="24"/>
          <w:lang w:val="hr-HR"/>
        </w:rPr>
      </w:pPr>
    </w:p>
    <w:p w14:paraId="0E93AA88" w14:textId="77777777" w:rsidR="00EB48F5" w:rsidRDefault="00EB48F5">
      <w:pPr>
        <w:rPr>
          <w:rFonts w:eastAsia="Arial Unicode MS"/>
          <w:b/>
          <w:bCs/>
        </w:rPr>
      </w:pPr>
    </w:p>
    <w:p w14:paraId="5201C978" w14:textId="55502829" w:rsidR="00EB48F5" w:rsidRDefault="0000000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b/>
        </w:rPr>
      </w:pPr>
      <w:r>
        <w:rPr>
          <w:b/>
        </w:rPr>
        <w:t xml:space="preserve">Molimo Vas da prije ispunjavanja Obrasca pažljivo pročitate Upute za prijavu na natječaj za prijavu projekata udruga za </w:t>
      </w:r>
      <w:r w:rsidR="00497D43">
        <w:rPr>
          <w:b/>
        </w:rPr>
        <w:t xml:space="preserve">sport za </w:t>
      </w:r>
      <w:r w:rsidR="00A2746E">
        <w:rPr>
          <w:b/>
        </w:rPr>
        <w:t>2025</w:t>
      </w:r>
      <w:r>
        <w:rPr>
          <w:b/>
        </w:rPr>
        <w:t>. godinu iz proračuna Općine Vladislavci</w:t>
      </w:r>
    </w:p>
    <w:p w14:paraId="299AE4ED" w14:textId="77777777" w:rsidR="00EB48F5" w:rsidRDefault="0000000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b/>
        </w:rPr>
      </w:pPr>
      <w: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364D13E4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4600E9B8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2C131428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72F913FA" w14:textId="77777777" w:rsidR="00EB48F5" w:rsidRDefault="00000000">
      <w:pPr>
        <w:ind w:hanging="13"/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Molimo da obrazac popunite korištenjem računala</w:t>
      </w:r>
    </w:p>
    <w:p w14:paraId="588048AB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4C70A2DC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1824AA7D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51AD4BB6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003E57D8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72BC9AF5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4891B0A0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1831C983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490C62D5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7B3860B7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3CE3366E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73ABEDCE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25CEDB7E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0BC73ABB" w14:textId="77777777" w:rsidR="00EB48F5" w:rsidRDefault="00EB48F5">
      <w:pPr>
        <w:ind w:hanging="13"/>
        <w:jc w:val="center"/>
        <w:rPr>
          <w:rFonts w:eastAsia="Arial Unicode MS"/>
          <w:b/>
          <w:bCs/>
        </w:rPr>
      </w:pPr>
    </w:p>
    <w:p w14:paraId="7524D61F" w14:textId="77777777" w:rsidR="00EB48F5" w:rsidRDefault="00EB48F5">
      <w:pPr>
        <w:rPr>
          <w:rFonts w:eastAsia="Arial Unicode MS"/>
          <w:b/>
          <w:bCs/>
        </w:rPr>
      </w:pPr>
    </w:p>
    <w:p w14:paraId="21375A53" w14:textId="77777777" w:rsidR="00EB48F5" w:rsidRDefault="00EB48F5">
      <w:pPr>
        <w:rPr>
          <w:rFonts w:eastAsia="Arial Unicode MS"/>
          <w:b/>
          <w:bCs/>
        </w:rPr>
      </w:pPr>
    </w:p>
    <w:p w14:paraId="6390EDC1" w14:textId="77777777" w:rsidR="00EB48F5" w:rsidRDefault="00000000">
      <w:pPr>
        <w:ind w:hanging="13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Kategorija javnog natječaja za koju se prijavljuje (</w:t>
      </w:r>
      <w:r>
        <w:rPr>
          <w:rFonts w:eastAsia="Arial Unicode MS"/>
          <w:b/>
          <w:bCs/>
          <w:i/>
        </w:rPr>
        <w:t>zaokružiti samo jednu odabranu kategoriju</w:t>
      </w:r>
      <w:r>
        <w:rPr>
          <w:rFonts w:eastAsia="Arial Unicode MS"/>
          <w:b/>
          <w:bCs/>
        </w:rPr>
        <w:t>)</w:t>
      </w:r>
    </w:p>
    <w:p w14:paraId="49FDE984" w14:textId="77777777" w:rsidR="00EB48F5" w:rsidRDefault="00EB48F5">
      <w:pPr>
        <w:ind w:hanging="13"/>
        <w:rPr>
          <w:rFonts w:eastAsia="Arial Unicode MS"/>
          <w:b/>
          <w:bCs/>
        </w:rPr>
      </w:pPr>
    </w:p>
    <w:p w14:paraId="2CF45614" w14:textId="77777777" w:rsidR="00EB48F5" w:rsidRDefault="00000000">
      <w:pPr>
        <w:numPr>
          <w:ilvl w:val="0"/>
          <w:numId w:val="14"/>
        </w:numPr>
        <w:rPr>
          <w:rFonts w:eastAsia="Arial Unicode MS"/>
          <w:bCs/>
        </w:rPr>
      </w:pPr>
      <w:r>
        <w:rPr>
          <w:rFonts w:eastAsia="Arial Unicode MS"/>
          <w:bCs/>
        </w:rPr>
        <w:t xml:space="preserve">Javne potpore u športu </w:t>
      </w:r>
    </w:p>
    <w:p w14:paraId="70E509B0" w14:textId="7EAF87BF" w:rsidR="0078113B" w:rsidRDefault="0078113B">
      <w:pPr>
        <w:numPr>
          <w:ilvl w:val="0"/>
          <w:numId w:val="14"/>
        </w:numPr>
        <w:rPr>
          <w:rFonts w:eastAsia="Arial Unicode MS"/>
          <w:bCs/>
        </w:rPr>
      </w:pPr>
      <w:r>
        <w:rPr>
          <w:rFonts w:eastAsia="Arial Unicode MS"/>
          <w:bCs/>
        </w:rPr>
        <w:t>Javne potpore u kulturi</w:t>
      </w:r>
    </w:p>
    <w:p w14:paraId="34971109" w14:textId="77777777" w:rsidR="00EB48F5" w:rsidRDefault="00000000">
      <w:pPr>
        <w:numPr>
          <w:ilvl w:val="0"/>
          <w:numId w:val="14"/>
        </w:numPr>
        <w:rPr>
          <w:rFonts w:eastAsia="Arial Unicode MS"/>
          <w:bCs/>
        </w:rPr>
      </w:pPr>
      <w:r>
        <w:rPr>
          <w:rFonts w:eastAsia="Arial Unicode MS"/>
          <w:bCs/>
        </w:rPr>
        <w:t xml:space="preserve">Javne potpore udrugama za razvoj civilnog društva. </w:t>
      </w:r>
    </w:p>
    <w:p w14:paraId="227562F5" w14:textId="77777777" w:rsidR="00EB48F5" w:rsidRDefault="00EB48F5">
      <w:pPr>
        <w:ind w:left="347"/>
        <w:rPr>
          <w:rFonts w:eastAsia="Arial Unicode MS"/>
          <w:bCs/>
        </w:rPr>
      </w:pPr>
    </w:p>
    <w:p w14:paraId="0C621EEF" w14:textId="77777777" w:rsidR="00EB48F5" w:rsidRDefault="00EB48F5">
      <w:pPr>
        <w:rPr>
          <w:rFonts w:eastAsia="Arial Unicode MS"/>
          <w:b/>
          <w:bCs/>
        </w:rPr>
      </w:pPr>
    </w:p>
    <w:tbl>
      <w:tblPr>
        <w:tblW w:w="10649" w:type="dxa"/>
        <w:tblInd w:w="-34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13"/>
        <w:gridCol w:w="817"/>
        <w:gridCol w:w="733"/>
        <w:gridCol w:w="864"/>
        <w:gridCol w:w="20"/>
        <w:gridCol w:w="841"/>
        <w:gridCol w:w="123"/>
        <w:gridCol w:w="1022"/>
        <w:gridCol w:w="112"/>
        <w:gridCol w:w="284"/>
        <w:gridCol w:w="283"/>
        <w:gridCol w:w="1227"/>
        <w:gridCol w:w="9"/>
        <w:gridCol w:w="1457"/>
        <w:gridCol w:w="1405"/>
        <w:gridCol w:w="30"/>
      </w:tblGrid>
      <w:tr w:rsidR="00EB48F5" w14:paraId="29330195" w14:textId="77777777">
        <w:trPr>
          <w:gridAfter w:val="1"/>
          <w:wAfter w:w="30" w:type="dxa"/>
          <w:trHeight w:val="211"/>
        </w:trPr>
        <w:tc>
          <w:tcPr>
            <w:tcW w:w="709" w:type="dxa"/>
          </w:tcPr>
          <w:p w14:paraId="2B4966B4" w14:textId="77777777" w:rsidR="00EB48F5" w:rsidRDefault="00000000">
            <w:pPr>
              <w:snapToGrid w:val="0"/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br w:type="page"/>
            </w:r>
            <w:r>
              <w:rPr>
                <w:rFonts w:eastAsia="Arial Unicode MS"/>
                <w:b/>
              </w:rPr>
              <w:t>I.</w:t>
            </w:r>
          </w:p>
        </w:tc>
        <w:tc>
          <w:tcPr>
            <w:tcW w:w="9910" w:type="dxa"/>
            <w:gridSpan w:val="15"/>
          </w:tcPr>
          <w:p w14:paraId="39F5E3DA" w14:textId="77777777" w:rsidR="00EB48F5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OPĆI PODACI O PRIJAVITELJU PROJEKTA/PROGRAMA RADA I PARTNERIMA</w:t>
            </w:r>
          </w:p>
        </w:tc>
      </w:tr>
      <w:tr w:rsidR="00EB48F5" w14:paraId="148D5EC9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24D06D60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9910" w:type="dxa"/>
            <w:gridSpan w:val="15"/>
          </w:tcPr>
          <w:p w14:paraId="6B00B0D9" w14:textId="77777777" w:rsidR="00EB48F5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 xml:space="preserve">OSNOVNI PODACI O ORGANIZACIJI – PRIJAVITELJU </w:t>
            </w:r>
          </w:p>
        </w:tc>
      </w:tr>
      <w:tr w:rsidR="00EB48F5" w14:paraId="25863DF0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0E79F281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1.</w:t>
            </w:r>
          </w:p>
        </w:tc>
        <w:tc>
          <w:tcPr>
            <w:tcW w:w="3147" w:type="dxa"/>
            <w:gridSpan w:val="5"/>
          </w:tcPr>
          <w:p w14:paraId="7758FC27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Naziv organizacije</w:t>
            </w:r>
          </w:p>
        </w:tc>
        <w:tc>
          <w:tcPr>
            <w:tcW w:w="6763" w:type="dxa"/>
            <w:gridSpan w:val="10"/>
          </w:tcPr>
          <w:p w14:paraId="2BCE5456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55DB8E58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2A02D9BC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2.</w:t>
            </w:r>
          </w:p>
        </w:tc>
        <w:tc>
          <w:tcPr>
            <w:tcW w:w="3147" w:type="dxa"/>
            <w:gridSpan w:val="5"/>
          </w:tcPr>
          <w:p w14:paraId="4A67C7F4" w14:textId="77777777" w:rsidR="00EB48F5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</w:rPr>
              <w:t xml:space="preserve">Adresa </w:t>
            </w:r>
            <w:r>
              <w:rPr>
                <w:rFonts w:eastAsia="Arial Unicode MS"/>
                <w:i/>
              </w:rPr>
              <w:t>(ulica i broj)</w:t>
            </w:r>
          </w:p>
        </w:tc>
        <w:tc>
          <w:tcPr>
            <w:tcW w:w="6763" w:type="dxa"/>
            <w:gridSpan w:val="10"/>
          </w:tcPr>
          <w:p w14:paraId="0A6EC07F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7A72B71F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62F0A760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3.</w:t>
            </w:r>
          </w:p>
        </w:tc>
        <w:tc>
          <w:tcPr>
            <w:tcW w:w="3147" w:type="dxa"/>
            <w:gridSpan w:val="5"/>
          </w:tcPr>
          <w:p w14:paraId="4551ECCF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Poštanski broj i sjedište</w:t>
            </w:r>
          </w:p>
        </w:tc>
        <w:tc>
          <w:tcPr>
            <w:tcW w:w="6763" w:type="dxa"/>
            <w:gridSpan w:val="10"/>
          </w:tcPr>
          <w:p w14:paraId="72F6A05B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56401DB6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1DE8080A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4.</w:t>
            </w:r>
          </w:p>
        </w:tc>
        <w:tc>
          <w:tcPr>
            <w:tcW w:w="3147" w:type="dxa"/>
            <w:gridSpan w:val="5"/>
          </w:tcPr>
          <w:p w14:paraId="69893123" w14:textId="77777777" w:rsidR="00EB48F5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</w:rPr>
              <w:t xml:space="preserve">Ime i prezime  osobe ovlaštene za zastupanje i dužnost koju obavlja </w:t>
            </w:r>
            <w:r>
              <w:rPr>
                <w:rFonts w:eastAsia="Arial Unicode MS"/>
                <w:i/>
              </w:rPr>
              <w:t>(npr. predsjednik/-ca)</w:t>
            </w:r>
          </w:p>
        </w:tc>
        <w:tc>
          <w:tcPr>
            <w:tcW w:w="6763" w:type="dxa"/>
            <w:gridSpan w:val="10"/>
          </w:tcPr>
          <w:p w14:paraId="4F2EECD2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0E6ADCA4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74C0BEC2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5.</w:t>
            </w:r>
          </w:p>
        </w:tc>
        <w:tc>
          <w:tcPr>
            <w:tcW w:w="3147" w:type="dxa"/>
            <w:gridSpan w:val="5"/>
          </w:tcPr>
          <w:p w14:paraId="21630B0B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Telefon</w:t>
            </w:r>
          </w:p>
        </w:tc>
        <w:tc>
          <w:tcPr>
            <w:tcW w:w="1986" w:type="dxa"/>
            <w:gridSpan w:val="3"/>
          </w:tcPr>
          <w:p w14:paraId="6FAB747E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                              </w:t>
            </w:r>
          </w:p>
        </w:tc>
        <w:tc>
          <w:tcPr>
            <w:tcW w:w="396" w:type="dxa"/>
            <w:gridSpan w:val="2"/>
          </w:tcPr>
          <w:p w14:paraId="1FA0FB43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6.</w:t>
            </w:r>
          </w:p>
        </w:tc>
        <w:tc>
          <w:tcPr>
            <w:tcW w:w="1510" w:type="dxa"/>
            <w:gridSpan w:val="2"/>
          </w:tcPr>
          <w:p w14:paraId="7DD40BFB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Mobitel</w:t>
            </w:r>
          </w:p>
        </w:tc>
        <w:tc>
          <w:tcPr>
            <w:tcW w:w="2871" w:type="dxa"/>
            <w:gridSpan w:val="3"/>
          </w:tcPr>
          <w:p w14:paraId="4ADCA9CC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497DE7A6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349F37C6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7.  </w:t>
            </w:r>
          </w:p>
        </w:tc>
        <w:tc>
          <w:tcPr>
            <w:tcW w:w="3147" w:type="dxa"/>
            <w:gridSpan w:val="5"/>
          </w:tcPr>
          <w:p w14:paraId="5B2B899C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Adresa e-pošte</w:t>
            </w:r>
          </w:p>
        </w:tc>
        <w:tc>
          <w:tcPr>
            <w:tcW w:w="6763" w:type="dxa"/>
            <w:gridSpan w:val="10"/>
          </w:tcPr>
          <w:p w14:paraId="304B07FB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099F1D96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7E2C9F5F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8.</w:t>
            </w:r>
          </w:p>
        </w:tc>
        <w:tc>
          <w:tcPr>
            <w:tcW w:w="3147" w:type="dxa"/>
            <w:gridSpan w:val="5"/>
          </w:tcPr>
          <w:p w14:paraId="10EAF813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Broj žiro-računa i naziv banke (IBAN)</w:t>
            </w:r>
          </w:p>
        </w:tc>
        <w:tc>
          <w:tcPr>
            <w:tcW w:w="6763" w:type="dxa"/>
            <w:gridSpan w:val="10"/>
          </w:tcPr>
          <w:p w14:paraId="213BAE6C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2EBF6445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383EA762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9.</w:t>
            </w:r>
          </w:p>
        </w:tc>
        <w:tc>
          <w:tcPr>
            <w:tcW w:w="3147" w:type="dxa"/>
            <w:gridSpan w:val="5"/>
          </w:tcPr>
          <w:p w14:paraId="56A834AA" w14:textId="77777777" w:rsidR="00EB48F5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</w:rPr>
              <w:t xml:space="preserve">OIB </w:t>
            </w:r>
            <w:r>
              <w:rPr>
                <w:rFonts w:eastAsia="Arial Unicode MS"/>
                <w:i/>
              </w:rPr>
              <w:t>(osobni identifikacijski broj)</w:t>
            </w:r>
          </w:p>
        </w:tc>
        <w:tc>
          <w:tcPr>
            <w:tcW w:w="6763" w:type="dxa"/>
            <w:gridSpan w:val="10"/>
          </w:tcPr>
          <w:p w14:paraId="0DF94457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08D4F790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7F767A69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10.</w:t>
            </w:r>
          </w:p>
        </w:tc>
        <w:tc>
          <w:tcPr>
            <w:tcW w:w="3147" w:type="dxa"/>
            <w:gridSpan w:val="5"/>
          </w:tcPr>
          <w:p w14:paraId="7F431C0E" w14:textId="77777777" w:rsidR="00EB48F5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</w:rPr>
              <w:t xml:space="preserve">RNO </w:t>
            </w:r>
            <w:r>
              <w:rPr>
                <w:rFonts w:eastAsia="Arial Unicode MS"/>
                <w:i/>
              </w:rPr>
              <w:t>(broj u Registru neprofitnih organizacija)</w:t>
            </w:r>
          </w:p>
        </w:tc>
        <w:tc>
          <w:tcPr>
            <w:tcW w:w="6763" w:type="dxa"/>
            <w:gridSpan w:val="10"/>
          </w:tcPr>
          <w:p w14:paraId="4C98467D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167F0C7B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6D2A1418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11.</w:t>
            </w:r>
          </w:p>
        </w:tc>
        <w:tc>
          <w:tcPr>
            <w:tcW w:w="3147" w:type="dxa"/>
            <w:gridSpan w:val="5"/>
          </w:tcPr>
          <w:p w14:paraId="0251D32F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Ciljevi osnivanja, sukladno Statutu</w:t>
            </w:r>
          </w:p>
        </w:tc>
        <w:tc>
          <w:tcPr>
            <w:tcW w:w="6763" w:type="dxa"/>
            <w:gridSpan w:val="10"/>
          </w:tcPr>
          <w:p w14:paraId="181F6C4C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088A5843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3E68B2BE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519E09E6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36EEA575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7C4E385E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5FD55732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29C3857F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230E9311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12.</w:t>
            </w:r>
          </w:p>
        </w:tc>
        <w:tc>
          <w:tcPr>
            <w:tcW w:w="3147" w:type="dxa"/>
            <w:gridSpan w:val="5"/>
          </w:tcPr>
          <w:p w14:paraId="012CB87D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Svrha i područje djelovanja</w:t>
            </w:r>
          </w:p>
        </w:tc>
        <w:tc>
          <w:tcPr>
            <w:tcW w:w="6763" w:type="dxa"/>
            <w:gridSpan w:val="10"/>
          </w:tcPr>
          <w:p w14:paraId="2BAE4790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57FC22F9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7ED6909E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087703F9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58E023A0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41E47D48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4CE520D8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13.</w:t>
            </w:r>
          </w:p>
        </w:tc>
        <w:tc>
          <w:tcPr>
            <w:tcW w:w="3147" w:type="dxa"/>
            <w:gridSpan w:val="5"/>
          </w:tcPr>
          <w:p w14:paraId="0D29D1CB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Djelatnost(i) organizacije, sukladno Statutu</w:t>
            </w:r>
          </w:p>
        </w:tc>
        <w:tc>
          <w:tcPr>
            <w:tcW w:w="6763" w:type="dxa"/>
            <w:gridSpan w:val="10"/>
          </w:tcPr>
          <w:p w14:paraId="18620BA0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0464B96B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2729EB81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0E3C7F18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7EDB2A98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75A70A85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14.</w:t>
            </w:r>
          </w:p>
        </w:tc>
        <w:tc>
          <w:tcPr>
            <w:tcW w:w="3147" w:type="dxa"/>
            <w:gridSpan w:val="5"/>
          </w:tcPr>
          <w:p w14:paraId="244B8894" w14:textId="77777777" w:rsidR="00EB48F5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</w:rPr>
              <w:t xml:space="preserve">Ukupan broj </w:t>
            </w:r>
            <w:r>
              <w:rPr>
                <w:rFonts w:eastAsia="Arial Unicode MS"/>
                <w:i/>
              </w:rPr>
              <w:t>(upisati broj)</w:t>
            </w:r>
          </w:p>
        </w:tc>
        <w:tc>
          <w:tcPr>
            <w:tcW w:w="964" w:type="dxa"/>
            <w:gridSpan w:val="2"/>
          </w:tcPr>
          <w:p w14:paraId="00C35DC7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članova</w:t>
            </w:r>
          </w:p>
        </w:tc>
        <w:tc>
          <w:tcPr>
            <w:tcW w:w="5799" w:type="dxa"/>
            <w:gridSpan w:val="8"/>
          </w:tcPr>
          <w:p w14:paraId="61F13DC2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</w:tr>
      <w:tr w:rsidR="00EB48F5" w14:paraId="5A9EF02D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38FDFCD5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15.</w:t>
            </w:r>
          </w:p>
        </w:tc>
        <w:tc>
          <w:tcPr>
            <w:tcW w:w="3147" w:type="dxa"/>
            <w:gridSpan w:val="5"/>
          </w:tcPr>
          <w:p w14:paraId="02D95BB6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Broj zaposlenih na dan prijave projekta/programa </w:t>
            </w:r>
            <w:r>
              <w:rPr>
                <w:rFonts w:eastAsia="Arial Unicode MS"/>
                <w:i/>
              </w:rPr>
              <w:t>(ukoliko ima, upisati broj)</w:t>
            </w:r>
          </w:p>
        </w:tc>
        <w:tc>
          <w:tcPr>
            <w:tcW w:w="2098" w:type="dxa"/>
            <w:gridSpan w:val="4"/>
          </w:tcPr>
          <w:p w14:paraId="67A010E8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na određeno</w:t>
            </w:r>
          </w:p>
        </w:tc>
        <w:tc>
          <w:tcPr>
            <w:tcW w:w="1794" w:type="dxa"/>
            <w:gridSpan w:val="3"/>
          </w:tcPr>
          <w:p w14:paraId="02B5928B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1466" w:type="dxa"/>
            <w:gridSpan w:val="2"/>
          </w:tcPr>
          <w:p w14:paraId="0AC38516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na neodređeno</w:t>
            </w:r>
          </w:p>
        </w:tc>
        <w:tc>
          <w:tcPr>
            <w:tcW w:w="1405" w:type="dxa"/>
          </w:tcPr>
          <w:p w14:paraId="09D56561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</w:tr>
      <w:tr w:rsidR="00EB48F5" w14:paraId="4FC97797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1E70D6E7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16.</w:t>
            </w:r>
          </w:p>
        </w:tc>
        <w:tc>
          <w:tcPr>
            <w:tcW w:w="3147" w:type="dxa"/>
            <w:gridSpan w:val="5"/>
          </w:tcPr>
          <w:p w14:paraId="69F125B8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Ukupno ostvareni prihod organizacije u godini koja prethodi godini raspisivanja poziva</w:t>
            </w:r>
            <w:r>
              <w:rPr>
                <w:rFonts w:eastAsia="Arial Unicode MS"/>
                <w:i/>
              </w:rPr>
              <w:t xml:space="preserve"> (upišite iznos)</w:t>
            </w:r>
          </w:p>
        </w:tc>
        <w:tc>
          <w:tcPr>
            <w:tcW w:w="6763" w:type="dxa"/>
            <w:gridSpan w:val="10"/>
          </w:tcPr>
          <w:p w14:paraId="634100D3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</w:tr>
      <w:tr w:rsidR="00EB48F5" w14:paraId="5B8543B4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7EFDCCFE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17.</w:t>
            </w:r>
          </w:p>
        </w:tc>
        <w:tc>
          <w:tcPr>
            <w:tcW w:w="9910" w:type="dxa"/>
            <w:gridSpan w:val="15"/>
          </w:tcPr>
          <w:p w14:paraId="69AE371D" w14:textId="77777777" w:rsidR="00EB48F5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 xml:space="preserve">Od toga ostvareno od </w:t>
            </w:r>
            <w:r>
              <w:rPr>
                <w:rFonts w:eastAsia="Arial Unicode MS"/>
                <w:b/>
                <w:i/>
              </w:rPr>
              <w:t>(upišite iznos)</w:t>
            </w:r>
          </w:p>
        </w:tc>
      </w:tr>
      <w:tr w:rsidR="00EB48F5" w14:paraId="008AAE0A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22832703" w14:textId="77777777" w:rsidR="00EB48F5" w:rsidRDefault="00000000">
            <w:pPr>
              <w:snapToGrid w:val="0"/>
              <w:jc w:val="center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a)</w:t>
            </w:r>
          </w:p>
        </w:tc>
        <w:tc>
          <w:tcPr>
            <w:tcW w:w="3147" w:type="dxa"/>
            <w:gridSpan w:val="5"/>
          </w:tcPr>
          <w:p w14:paraId="1C7C50AB" w14:textId="77777777" w:rsidR="00EB48F5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donacija državnog proračuna</w:t>
            </w:r>
          </w:p>
        </w:tc>
        <w:tc>
          <w:tcPr>
            <w:tcW w:w="6763" w:type="dxa"/>
            <w:gridSpan w:val="10"/>
          </w:tcPr>
          <w:p w14:paraId="682F7AE6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</w:tr>
      <w:tr w:rsidR="00EB48F5" w14:paraId="1F5099C5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634358FF" w14:textId="77777777" w:rsidR="00EB48F5" w:rsidRDefault="00000000">
            <w:pPr>
              <w:snapToGrid w:val="0"/>
              <w:jc w:val="center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b)</w:t>
            </w:r>
          </w:p>
        </w:tc>
        <w:tc>
          <w:tcPr>
            <w:tcW w:w="3147" w:type="dxa"/>
            <w:gridSpan w:val="5"/>
          </w:tcPr>
          <w:p w14:paraId="29BA24A7" w14:textId="77777777" w:rsidR="00EB48F5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donacija iz proračuna jedinica lokane i područne (regionalne) samouprave</w:t>
            </w:r>
          </w:p>
        </w:tc>
        <w:tc>
          <w:tcPr>
            <w:tcW w:w="6763" w:type="dxa"/>
            <w:gridSpan w:val="10"/>
          </w:tcPr>
          <w:p w14:paraId="651CDCD4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</w:tr>
      <w:tr w:rsidR="00EB48F5" w14:paraId="10DB3300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7227CB7E" w14:textId="77777777" w:rsidR="00EB48F5" w:rsidRDefault="00000000">
            <w:pPr>
              <w:snapToGrid w:val="0"/>
              <w:jc w:val="center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c)</w:t>
            </w:r>
          </w:p>
        </w:tc>
        <w:tc>
          <w:tcPr>
            <w:tcW w:w="3147" w:type="dxa"/>
            <w:gridSpan w:val="5"/>
          </w:tcPr>
          <w:p w14:paraId="7BB69210" w14:textId="77777777" w:rsidR="00EB48F5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inozemnih vlada i međunarodnih organizacija</w:t>
            </w:r>
          </w:p>
        </w:tc>
        <w:tc>
          <w:tcPr>
            <w:tcW w:w="6763" w:type="dxa"/>
            <w:gridSpan w:val="10"/>
          </w:tcPr>
          <w:p w14:paraId="260E623B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</w:tr>
      <w:tr w:rsidR="00EB48F5" w14:paraId="56D5594A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44403801" w14:textId="77777777" w:rsidR="00EB48F5" w:rsidRDefault="00000000">
            <w:pPr>
              <w:snapToGrid w:val="0"/>
              <w:jc w:val="center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d)</w:t>
            </w:r>
          </w:p>
        </w:tc>
        <w:tc>
          <w:tcPr>
            <w:tcW w:w="3147" w:type="dxa"/>
            <w:gridSpan w:val="5"/>
          </w:tcPr>
          <w:p w14:paraId="6EB15042" w14:textId="77777777" w:rsidR="00EB48F5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trgovačkih društava i ostalih pravnih osoba</w:t>
            </w:r>
          </w:p>
        </w:tc>
        <w:tc>
          <w:tcPr>
            <w:tcW w:w="6763" w:type="dxa"/>
            <w:gridSpan w:val="10"/>
          </w:tcPr>
          <w:p w14:paraId="2360E246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</w:tr>
      <w:tr w:rsidR="00EB48F5" w14:paraId="5F3B54F3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51CF5F1F" w14:textId="77777777" w:rsidR="00EB48F5" w:rsidRDefault="00000000">
            <w:pPr>
              <w:snapToGrid w:val="0"/>
              <w:jc w:val="center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e)</w:t>
            </w:r>
          </w:p>
        </w:tc>
        <w:tc>
          <w:tcPr>
            <w:tcW w:w="3147" w:type="dxa"/>
            <w:gridSpan w:val="5"/>
          </w:tcPr>
          <w:p w14:paraId="1B81100A" w14:textId="77777777" w:rsidR="00EB48F5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građana i kućanstava</w:t>
            </w:r>
          </w:p>
        </w:tc>
        <w:tc>
          <w:tcPr>
            <w:tcW w:w="6763" w:type="dxa"/>
            <w:gridSpan w:val="10"/>
          </w:tcPr>
          <w:p w14:paraId="41511910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</w:tr>
      <w:tr w:rsidR="00EB48F5" w14:paraId="69B71084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0236DBD4" w14:textId="77777777" w:rsidR="00EB48F5" w:rsidRDefault="00000000">
            <w:pPr>
              <w:snapToGrid w:val="0"/>
              <w:jc w:val="center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f)</w:t>
            </w:r>
          </w:p>
        </w:tc>
        <w:tc>
          <w:tcPr>
            <w:tcW w:w="3147" w:type="dxa"/>
            <w:gridSpan w:val="5"/>
          </w:tcPr>
          <w:p w14:paraId="0D9BF690" w14:textId="77777777" w:rsidR="00EB48F5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povezanih neprofitnih organizacija</w:t>
            </w:r>
          </w:p>
        </w:tc>
        <w:tc>
          <w:tcPr>
            <w:tcW w:w="6763" w:type="dxa"/>
            <w:gridSpan w:val="10"/>
          </w:tcPr>
          <w:p w14:paraId="334E9BAD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</w:tr>
      <w:tr w:rsidR="00EB48F5" w14:paraId="5D2CC6EC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2F017B89" w14:textId="77777777" w:rsidR="00EB48F5" w:rsidRDefault="00000000">
            <w:pPr>
              <w:snapToGrid w:val="0"/>
              <w:jc w:val="center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g)</w:t>
            </w:r>
          </w:p>
        </w:tc>
        <w:tc>
          <w:tcPr>
            <w:tcW w:w="3147" w:type="dxa"/>
            <w:gridSpan w:val="5"/>
          </w:tcPr>
          <w:p w14:paraId="66ECF99B" w14:textId="77777777" w:rsidR="00EB48F5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prihoda od članarine</w:t>
            </w:r>
          </w:p>
        </w:tc>
        <w:tc>
          <w:tcPr>
            <w:tcW w:w="6763" w:type="dxa"/>
            <w:gridSpan w:val="10"/>
          </w:tcPr>
          <w:p w14:paraId="2C308A0C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</w:tr>
      <w:tr w:rsidR="00EB48F5" w14:paraId="2DA1F810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19D84066" w14:textId="77777777" w:rsidR="00EB48F5" w:rsidRDefault="00000000">
            <w:pPr>
              <w:snapToGrid w:val="0"/>
              <w:jc w:val="center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h)</w:t>
            </w:r>
          </w:p>
        </w:tc>
        <w:tc>
          <w:tcPr>
            <w:tcW w:w="3147" w:type="dxa"/>
            <w:gridSpan w:val="5"/>
          </w:tcPr>
          <w:p w14:paraId="182B5BC7" w14:textId="77777777" w:rsidR="00EB48F5" w:rsidRDefault="00000000">
            <w:pPr>
              <w:snapToGrid w:val="0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prihoda iz EU fondova</w:t>
            </w:r>
          </w:p>
        </w:tc>
        <w:tc>
          <w:tcPr>
            <w:tcW w:w="6763" w:type="dxa"/>
            <w:gridSpan w:val="10"/>
          </w:tcPr>
          <w:p w14:paraId="526CA926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</w:tr>
      <w:tr w:rsidR="00EB48F5" w14:paraId="18D9DAE6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39B64ED0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18.</w:t>
            </w:r>
          </w:p>
        </w:tc>
        <w:tc>
          <w:tcPr>
            <w:tcW w:w="9910" w:type="dxa"/>
            <w:gridSpan w:val="15"/>
          </w:tcPr>
          <w:p w14:paraId="21FA429A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Navedite podatke o  partnerskoj organizaciji ukoliko se projekt/program prijavljuje u partnerstvu: (ukoliko je potrebno dodajte nove retke)</w:t>
            </w:r>
          </w:p>
        </w:tc>
      </w:tr>
      <w:tr w:rsidR="00EB48F5" w14:paraId="4EE8E7B9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78AF71EF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9910" w:type="dxa"/>
            <w:gridSpan w:val="15"/>
          </w:tcPr>
          <w:p w14:paraId="7DB2C97E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  <w:b/>
              </w:rPr>
              <w:t xml:space="preserve">I. PARTNERSKA ORGANIZACIJA </w:t>
            </w:r>
            <w:r>
              <w:rPr>
                <w:rFonts w:eastAsia="Arial Unicode MS"/>
                <w:i/>
              </w:rPr>
              <w:t>(ukoliko se projekti provode s partnerima)</w:t>
            </w:r>
          </w:p>
        </w:tc>
      </w:tr>
      <w:tr w:rsidR="00EB48F5" w14:paraId="533C30B1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580E9546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5245" w:type="dxa"/>
            <w:gridSpan w:val="9"/>
          </w:tcPr>
          <w:p w14:paraId="42817BF1" w14:textId="77777777" w:rsidR="00EB48F5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 xml:space="preserve">DA </w:t>
            </w:r>
            <w:r>
              <w:rPr>
                <w:rFonts w:eastAsia="Arial Unicode MS"/>
                <w:b/>
              </w:rPr>
              <w:t xml:space="preserve">  </w:t>
            </w:r>
            <w:r>
              <w:rPr>
                <w:rFonts w:eastAsia="Arial Unicode MS"/>
                <w:b/>
              </w:rPr>
              <w:fldChar w:fldCharType="begin"/>
            </w:r>
            <w:r>
              <w:rPr>
                <w:rFonts w:eastAsia="Arial Unicode MS"/>
                <w:b/>
              </w:rPr>
              <w:instrText xml:space="preserve"> ASK  \d  \* MERGEFORMAT </w:instrText>
            </w:r>
            <w:r>
              <w:rPr>
                <w:rFonts w:eastAsia="Arial Unicode MS"/>
                <w:b/>
              </w:rPr>
              <w:fldChar w:fldCharType="end"/>
            </w:r>
            <w:r>
              <w:rPr>
                <w:rFonts w:eastAsia="Arial Unicode MS"/>
                <w:b/>
              </w:rPr>
              <w:t xml:space="preserve">                                     </w:t>
            </w:r>
            <w:r>
              <w:rPr>
                <w:rFonts w:eastAsia="Arial Unicode MS"/>
              </w:rPr>
              <w:t xml:space="preserve"> NE</w:t>
            </w:r>
            <w:r>
              <w:rPr>
                <w:rFonts w:eastAsia="Arial Unicode MS"/>
                <w:b/>
              </w:rPr>
              <w:t xml:space="preserve">       </w:t>
            </w:r>
          </w:p>
        </w:tc>
        <w:tc>
          <w:tcPr>
            <w:tcW w:w="4665" w:type="dxa"/>
            <w:gridSpan w:val="6"/>
          </w:tcPr>
          <w:p w14:paraId="7C7C9A66" w14:textId="77777777" w:rsidR="00EB48F5" w:rsidRDefault="00000000">
            <w:pPr>
              <w:snapToGrid w:val="0"/>
              <w:ind w:left="72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Broj partnera:           </w:t>
            </w:r>
          </w:p>
        </w:tc>
      </w:tr>
      <w:tr w:rsidR="00EB48F5" w14:paraId="699A3F08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4724D708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19.</w:t>
            </w:r>
          </w:p>
        </w:tc>
        <w:tc>
          <w:tcPr>
            <w:tcW w:w="3147" w:type="dxa"/>
            <w:gridSpan w:val="5"/>
          </w:tcPr>
          <w:p w14:paraId="6B5A3ADA" w14:textId="77777777" w:rsidR="00EB48F5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Naziv organizacije partnera:</w:t>
            </w:r>
          </w:p>
        </w:tc>
        <w:tc>
          <w:tcPr>
            <w:tcW w:w="6763" w:type="dxa"/>
            <w:gridSpan w:val="10"/>
          </w:tcPr>
          <w:p w14:paraId="7F909B14" w14:textId="77777777" w:rsidR="00EB48F5" w:rsidRDefault="00EB48F5">
            <w:pPr>
              <w:snapToGrid w:val="0"/>
              <w:rPr>
                <w:rFonts w:eastAsia="Arial Unicode MS"/>
                <w:b/>
              </w:rPr>
            </w:pPr>
          </w:p>
        </w:tc>
      </w:tr>
      <w:tr w:rsidR="00EB48F5" w14:paraId="65BFA8DB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5D70FDFB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21.</w:t>
            </w:r>
          </w:p>
        </w:tc>
        <w:tc>
          <w:tcPr>
            <w:tcW w:w="3147" w:type="dxa"/>
            <w:gridSpan w:val="5"/>
          </w:tcPr>
          <w:p w14:paraId="52CC6B7C" w14:textId="77777777" w:rsidR="00EB48F5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Ime i prezime osobe ovlaštene za zastupanje i dužnost koju obavlja:</w:t>
            </w:r>
          </w:p>
        </w:tc>
        <w:tc>
          <w:tcPr>
            <w:tcW w:w="6763" w:type="dxa"/>
            <w:gridSpan w:val="10"/>
          </w:tcPr>
          <w:p w14:paraId="07446412" w14:textId="77777777" w:rsidR="00EB48F5" w:rsidRDefault="00EB48F5">
            <w:pPr>
              <w:snapToGrid w:val="0"/>
              <w:rPr>
                <w:rFonts w:eastAsia="Arial Unicode MS"/>
                <w:b/>
              </w:rPr>
            </w:pPr>
          </w:p>
        </w:tc>
      </w:tr>
      <w:tr w:rsidR="00EB48F5" w14:paraId="0A52208B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04BDBABF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22.</w:t>
            </w:r>
          </w:p>
        </w:tc>
        <w:tc>
          <w:tcPr>
            <w:tcW w:w="3147" w:type="dxa"/>
            <w:gridSpan w:val="5"/>
          </w:tcPr>
          <w:p w14:paraId="7DB1D50D" w14:textId="77777777" w:rsidR="00EB48F5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Telefon:</w:t>
            </w:r>
          </w:p>
        </w:tc>
        <w:tc>
          <w:tcPr>
            <w:tcW w:w="6763" w:type="dxa"/>
            <w:gridSpan w:val="10"/>
          </w:tcPr>
          <w:p w14:paraId="2A473F3F" w14:textId="77777777" w:rsidR="00EB48F5" w:rsidRDefault="00EB48F5">
            <w:pPr>
              <w:snapToGrid w:val="0"/>
              <w:rPr>
                <w:rFonts w:eastAsia="Arial Unicode MS"/>
                <w:b/>
              </w:rPr>
            </w:pPr>
          </w:p>
        </w:tc>
      </w:tr>
      <w:tr w:rsidR="00EB48F5" w14:paraId="137D689C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0BB72102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23.</w:t>
            </w:r>
          </w:p>
        </w:tc>
        <w:tc>
          <w:tcPr>
            <w:tcW w:w="3147" w:type="dxa"/>
            <w:gridSpan w:val="5"/>
          </w:tcPr>
          <w:p w14:paraId="0B79F929" w14:textId="77777777" w:rsidR="00EB48F5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Mobitel:</w:t>
            </w:r>
          </w:p>
        </w:tc>
        <w:tc>
          <w:tcPr>
            <w:tcW w:w="6763" w:type="dxa"/>
            <w:gridSpan w:val="10"/>
          </w:tcPr>
          <w:p w14:paraId="61584C8B" w14:textId="77777777" w:rsidR="00EB48F5" w:rsidRDefault="00EB48F5">
            <w:pPr>
              <w:snapToGrid w:val="0"/>
              <w:rPr>
                <w:rFonts w:eastAsia="Arial Unicode MS"/>
                <w:b/>
              </w:rPr>
            </w:pPr>
          </w:p>
        </w:tc>
      </w:tr>
      <w:tr w:rsidR="00EB48F5" w14:paraId="6E1A79FB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4D22E2AA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24.</w:t>
            </w:r>
          </w:p>
        </w:tc>
        <w:tc>
          <w:tcPr>
            <w:tcW w:w="3147" w:type="dxa"/>
            <w:gridSpan w:val="5"/>
          </w:tcPr>
          <w:p w14:paraId="4E5E843A" w14:textId="77777777" w:rsidR="00EB48F5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Adresa e-pošte:</w:t>
            </w:r>
          </w:p>
        </w:tc>
        <w:tc>
          <w:tcPr>
            <w:tcW w:w="6763" w:type="dxa"/>
            <w:gridSpan w:val="10"/>
          </w:tcPr>
          <w:p w14:paraId="1B037133" w14:textId="77777777" w:rsidR="00EB48F5" w:rsidRDefault="00EB48F5">
            <w:pPr>
              <w:snapToGrid w:val="0"/>
              <w:rPr>
                <w:rFonts w:eastAsia="Arial Unicode MS"/>
                <w:b/>
              </w:rPr>
            </w:pPr>
          </w:p>
        </w:tc>
      </w:tr>
      <w:tr w:rsidR="00EB48F5" w14:paraId="779C8E9C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08C684D4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25.</w:t>
            </w:r>
          </w:p>
        </w:tc>
        <w:tc>
          <w:tcPr>
            <w:tcW w:w="3147" w:type="dxa"/>
            <w:gridSpan w:val="5"/>
          </w:tcPr>
          <w:p w14:paraId="42E26932" w14:textId="77777777" w:rsidR="00EB48F5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Registarski broj:</w:t>
            </w:r>
          </w:p>
        </w:tc>
        <w:tc>
          <w:tcPr>
            <w:tcW w:w="6763" w:type="dxa"/>
            <w:gridSpan w:val="10"/>
          </w:tcPr>
          <w:p w14:paraId="02EA7524" w14:textId="77777777" w:rsidR="00EB48F5" w:rsidRDefault="00EB48F5">
            <w:pPr>
              <w:snapToGrid w:val="0"/>
              <w:rPr>
                <w:rFonts w:eastAsia="Arial Unicode MS"/>
                <w:b/>
              </w:rPr>
            </w:pPr>
          </w:p>
        </w:tc>
      </w:tr>
      <w:tr w:rsidR="00EB48F5" w14:paraId="76B26013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4C180124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26.</w:t>
            </w:r>
          </w:p>
        </w:tc>
        <w:tc>
          <w:tcPr>
            <w:tcW w:w="3147" w:type="dxa"/>
            <w:gridSpan w:val="5"/>
          </w:tcPr>
          <w:p w14:paraId="4FF0A668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Djelatnost organizacije</w:t>
            </w:r>
          </w:p>
        </w:tc>
        <w:tc>
          <w:tcPr>
            <w:tcW w:w="6763" w:type="dxa"/>
            <w:gridSpan w:val="10"/>
          </w:tcPr>
          <w:p w14:paraId="5E2CC5F0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0D7147D2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341CBB94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27.</w:t>
            </w:r>
          </w:p>
        </w:tc>
        <w:tc>
          <w:tcPr>
            <w:tcW w:w="3127" w:type="dxa"/>
            <w:gridSpan w:val="4"/>
          </w:tcPr>
          <w:p w14:paraId="4D54EE36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OIB </w:t>
            </w:r>
            <w:r>
              <w:rPr>
                <w:rFonts w:eastAsia="Arial Unicode MS"/>
                <w:i/>
              </w:rPr>
              <w:t>(osobni  identifikacijski broj)</w:t>
            </w:r>
          </w:p>
        </w:tc>
        <w:tc>
          <w:tcPr>
            <w:tcW w:w="6783" w:type="dxa"/>
            <w:gridSpan w:val="11"/>
          </w:tcPr>
          <w:p w14:paraId="4E437877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25BAD0FB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4DDD0DEB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9910" w:type="dxa"/>
            <w:gridSpan w:val="15"/>
          </w:tcPr>
          <w:p w14:paraId="346BC6EA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  <w:b/>
              </w:rPr>
              <w:t>II. PODACI O PROJEKTIMA/PROGRAMIMA</w:t>
            </w:r>
          </w:p>
        </w:tc>
      </w:tr>
      <w:tr w:rsidR="00EB48F5" w14:paraId="42C6511D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0AEFFC16" w14:textId="77777777" w:rsidR="00EB48F5" w:rsidRDefault="00000000">
            <w:pPr>
              <w:snapToGrid w:val="0"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28.</w:t>
            </w:r>
          </w:p>
        </w:tc>
        <w:tc>
          <w:tcPr>
            <w:tcW w:w="9910" w:type="dxa"/>
            <w:gridSpan w:val="15"/>
          </w:tcPr>
          <w:p w14:paraId="33A695BC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Naziv projekata/programa koje planirate provoditi</w:t>
            </w:r>
          </w:p>
          <w:p w14:paraId="18CB1A8D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1B0730DE" w14:textId="77777777">
        <w:trPr>
          <w:gridAfter w:val="1"/>
          <w:wAfter w:w="30" w:type="dxa"/>
          <w:trHeight w:val="89"/>
        </w:trPr>
        <w:tc>
          <w:tcPr>
            <w:tcW w:w="10619" w:type="dxa"/>
            <w:gridSpan w:val="16"/>
          </w:tcPr>
          <w:p w14:paraId="4D22A0B9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447CB538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7F410147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7BDAFC1F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28EF1358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7DEA7502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29.</w:t>
            </w:r>
          </w:p>
        </w:tc>
        <w:tc>
          <w:tcPr>
            <w:tcW w:w="9910" w:type="dxa"/>
            <w:gridSpan w:val="15"/>
          </w:tcPr>
          <w:p w14:paraId="2697CF0E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Sažetak projekta/programa ili rada  (ukratko predstavite osnovne informacije o  radu udruge u najviše 30 riječi)</w:t>
            </w:r>
          </w:p>
        </w:tc>
      </w:tr>
      <w:tr w:rsidR="00EB48F5" w14:paraId="3F7E3BA7" w14:textId="77777777">
        <w:trPr>
          <w:gridAfter w:val="1"/>
          <w:wAfter w:w="30" w:type="dxa"/>
          <w:trHeight w:val="89"/>
        </w:trPr>
        <w:tc>
          <w:tcPr>
            <w:tcW w:w="10619" w:type="dxa"/>
            <w:gridSpan w:val="16"/>
          </w:tcPr>
          <w:p w14:paraId="76C5E6D7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2135B813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24E36F05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4426DC8C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21E7B683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51517649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3D33BF49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053E3B86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4A965B8C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68C34371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30.</w:t>
            </w:r>
          </w:p>
        </w:tc>
        <w:tc>
          <w:tcPr>
            <w:tcW w:w="9910" w:type="dxa"/>
            <w:gridSpan w:val="15"/>
          </w:tcPr>
          <w:p w14:paraId="25FF34B9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Predviđeno trajanje provedbe projekta/programa u mjesecima:</w:t>
            </w:r>
          </w:p>
        </w:tc>
      </w:tr>
      <w:tr w:rsidR="00EB48F5" w14:paraId="4C9BF46B" w14:textId="77777777">
        <w:trPr>
          <w:gridAfter w:val="1"/>
          <w:wAfter w:w="30" w:type="dxa"/>
          <w:trHeight w:val="89"/>
        </w:trPr>
        <w:tc>
          <w:tcPr>
            <w:tcW w:w="10619" w:type="dxa"/>
            <w:gridSpan w:val="16"/>
          </w:tcPr>
          <w:p w14:paraId="0542E87F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72DE136B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40D80ED0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15FC9327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31.</w:t>
            </w:r>
          </w:p>
        </w:tc>
        <w:tc>
          <w:tcPr>
            <w:tcW w:w="5245" w:type="dxa"/>
            <w:gridSpan w:val="9"/>
          </w:tcPr>
          <w:p w14:paraId="15A5F053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Ukupan iznos potreban za provedbu projekta/programa:</w:t>
            </w:r>
          </w:p>
        </w:tc>
        <w:tc>
          <w:tcPr>
            <w:tcW w:w="4665" w:type="dxa"/>
            <w:gridSpan w:val="6"/>
          </w:tcPr>
          <w:p w14:paraId="1A0159A0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42638592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3BBD2A8A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31.1.</w:t>
            </w:r>
          </w:p>
        </w:tc>
        <w:tc>
          <w:tcPr>
            <w:tcW w:w="5245" w:type="dxa"/>
            <w:gridSpan w:val="9"/>
          </w:tcPr>
          <w:p w14:paraId="6315B5F7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Iznos koji se traži od {davatelja financijskih sredstava} </w:t>
            </w:r>
            <w:r>
              <w:rPr>
                <w:rFonts w:eastAsia="Arial Unicode MS"/>
                <w:i/>
              </w:rPr>
              <w:t xml:space="preserve">(do </w:t>
            </w:r>
            <w:r>
              <w:rPr>
                <w:rFonts w:eastAsia="Arial Unicode MS"/>
                <w:i/>
                <w:highlight w:val="lightGray"/>
              </w:rPr>
              <w:t>__</w:t>
            </w:r>
            <w:r>
              <w:rPr>
                <w:rFonts w:eastAsia="Arial Unicode MS"/>
                <w:i/>
              </w:rPr>
              <w:t xml:space="preserve">% ukupne </w:t>
            </w:r>
            <w:r>
              <w:rPr>
                <w:rFonts w:eastAsia="Arial Unicode MS"/>
              </w:rPr>
              <w:t>vrijednosti projekta/programa)</w:t>
            </w:r>
          </w:p>
        </w:tc>
        <w:tc>
          <w:tcPr>
            <w:tcW w:w="4665" w:type="dxa"/>
            <w:gridSpan w:val="6"/>
          </w:tcPr>
          <w:p w14:paraId="52F2A9A8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08C6A867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7F080F52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31.2.</w:t>
            </w:r>
          </w:p>
        </w:tc>
        <w:tc>
          <w:tcPr>
            <w:tcW w:w="9910" w:type="dxa"/>
            <w:gridSpan w:val="15"/>
          </w:tcPr>
          <w:p w14:paraId="7340C275" w14:textId="77777777" w:rsidR="00EB48F5" w:rsidRDefault="00000000">
            <w:pPr>
              <w:snapToGrid w:val="0"/>
              <w:jc w:val="both"/>
              <w:rPr>
                <w:rFonts w:eastAsia="Arial Unicode MS"/>
                <w:i/>
              </w:rPr>
            </w:pPr>
            <w:r>
              <w:rPr>
                <w:rFonts w:eastAsia="Arial Unicode MS"/>
              </w:rPr>
              <w:t>Je li za provedbu zatražen ili osiguran iznos iz javnih izvora</w:t>
            </w:r>
            <w:r>
              <w:rPr>
                <w:rFonts w:eastAsia="Arial Unicode MS"/>
                <w:i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 w14:paraId="16710482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6D18378F" w14:textId="77777777">
        <w:trPr>
          <w:trHeight w:val="89"/>
        </w:trPr>
        <w:tc>
          <w:tcPr>
            <w:tcW w:w="709" w:type="dxa"/>
          </w:tcPr>
          <w:p w14:paraId="48371B3C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713" w:type="dxa"/>
          </w:tcPr>
          <w:p w14:paraId="051C9FE5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Da.</w:t>
            </w:r>
          </w:p>
        </w:tc>
        <w:tc>
          <w:tcPr>
            <w:tcW w:w="4532" w:type="dxa"/>
            <w:gridSpan w:val="8"/>
          </w:tcPr>
          <w:p w14:paraId="362ED887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  <w:tc>
          <w:tcPr>
            <w:tcW w:w="567" w:type="dxa"/>
            <w:gridSpan w:val="2"/>
          </w:tcPr>
          <w:p w14:paraId="3E357FB2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Ne.</w:t>
            </w:r>
          </w:p>
        </w:tc>
        <w:tc>
          <w:tcPr>
            <w:tcW w:w="4128" w:type="dxa"/>
            <w:gridSpan w:val="5"/>
          </w:tcPr>
          <w:p w14:paraId="2570A289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25B35AB3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55186854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31.3.</w:t>
            </w:r>
          </w:p>
        </w:tc>
        <w:tc>
          <w:tcPr>
            <w:tcW w:w="9910" w:type="dxa"/>
            <w:gridSpan w:val="15"/>
          </w:tcPr>
          <w:p w14:paraId="24673044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EB48F5" w14:paraId="4A216679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6CAB4F21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1530" w:type="dxa"/>
            <w:gridSpan w:val="2"/>
          </w:tcPr>
          <w:p w14:paraId="0307977C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Od koga zatraženo:</w:t>
            </w:r>
          </w:p>
        </w:tc>
        <w:tc>
          <w:tcPr>
            <w:tcW w:w="2458" w:type="dxa"/>
            <w:gridSpan w:val="4"/>
          </w:tcPr>
          <w:p w14:paraId="554B1223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  <w:tc>
          <w:tcPr>
            <w:tcW w:w="3060" w:type="dxa"/>
            <w:gridSpan w:val="7"/>
          </w:tcPr>
          <w:p w14:paraId="3C03BB5C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Iznos zatraženih sredstava:</w:t>
            </w:r>
          </w:p>
        </w:tc>
        <w:tc>
          <w:tcPr>
            <w:tcW w:w="2862" w:type="dxa"/>
            <w:gridSpan w:val="2"/>
          </w:tcPr>
          <w:p w14:paraId="76377F73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45C23184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7E6507FF" w14:textId="77777777" w:rsidR="00EB48F5" w:rsidRDefault="00EB48F5">
            <w:pPr>
              <w:snapToGrid w:val="0"/>
              <w:jc w:val="center"/>
              <w:rPr>
                <w:rFonts w:eastAsia="Arial Unicode MS"/>
              </w:rPr>
            </w:pPr>
          </w:p>
        </w:tc>
        <w:tc>
          <w:tcPr>
            <w:tcW w:w="1530" w:type="dxa"/>
            <w:gridSpan w:val="2"/>
          </w:tcPr>
          <w:p w14:paraId="04F0ABE4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Od koga dobiveno:</w:t>
            </w:r>
          </w:p>
        </w:tc>
        <w:tc>
          <w:tcPr>
            <w:tcW w:w="2458" w:type="dxa"/>
            <w:gridSpan w:val="4"/>
          </w:tcPr>
          <w:p w14:paraId="1FFEECD2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  <w:tc>
          <w:tcPr>
            <w:tcW w:w="3060" w:type="dxa"/>
            <w:gridSpan w:val="7"/>
          </w:tcPr>
          <w:p w14:paraId="11D00776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Iznos odobrenih sredstava:</w:t>
            </w:r>
          </w:p>
        </w:tc>
        <w:tc>
          <w:tcPr>
            <w:tcW w:w="2862" w:type="dxa"/>
            <w:gridSpan w:val="2"/>
          </w:tcPr>
          <w:p w14:paraId="74BB052B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753A02E1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45F26833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32.</w:t>
            </w:r>
          </w:p>
        </w:tc>
        <w:tc>
          <w:tcPr>
            <w:tcW w:w="9910" w:type="dxa"/>
            <w:gridSpan w:val="15"/>
          </w:tcPr>
          <w:p w14:paraId="7F943ECC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Opišite mjerljive rezultate koje očekujete po završetku provođenja vašeg projekta/programa.</w:t>
            </w:r>
          </w:p>
        </w:tc>
      </w:tr>
      <w:tr w:rsidR="00EB48F5" w14:paraId="01A8D650" w14:textId="77777777">
        <w:trPr>
          <w:gridAfter w:val="1"/>
          <w:wAfter w:w="30" w:type="dxa"/>
          <w:trHeight w:val="89"/>
        </w:trPr>
        <w:tc>
          <w:tcPr>
            <w:tcW w:w="10619" w:type="dxa"/>
            <w:gridSpan w:val="16"/>
          </w:tcPr>
          <w:p w14:paraId="4D8D6BCC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456D46E7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0C45E4F0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706C7691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0C0D9F66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5BD2825C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45326EC3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33.</w:t>
            </w:r>
          </w:p>
        </w:tc>
        <w:tc>
          <w:tcPr>
            <w:tcW w:w="9910" w:type="dxa"/>
            <w:gridSpan w:val="15"/>
          </w:tcPr>
          <w:p w14:paraId="3AD0156B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Objasnite na koji način i kojim sadržajima predloženi projekt/program doprinosi lokalnoj zajednici.</w:t>
            </w:r>
          </w:p>
        </w:tc>
      </w:tr>
      <w:tr w:rsidR="00EB48F5" w14:paraId="590DF5E4" w14:textId="77777777">
        <w:trPr>
          <w:gridAfter w:val="1"/>
          <w:wAfter w:w="30" w:type="dxa"/>
          <w:trHeight w:val="89"/>
        </w:trPr>
        <w:tc>
          <w:tcPr>
            <w:tcW w:w="10619" w:type="dxa"/>
            <w:gridSpan w:val="16"/>
          </w:tcPr>
          <w:p w14:paraId="35DFF11E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6B31E2BD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73D45A81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34A0EBCB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1C829800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0B67B12C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079F0705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34.</w:t>
            </w:r>
            <w:r>
              <w:rPr>
                <w:rFonts w:eastAsia="Arial Unicode MS"/>
              </w:rPr>
              <w:tab/>
            </w:r>
          </w:p>
        </w:tc>
        <w:tc>
          <w:tcPr>
            <w:tcW w:w="9910" w:type="dxa"/>
            <w:gridSpan w:val="15"/>
          </w:tcPr>
          <w:p w14:paraId="7ADD0076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Detaljan opis projekata/programa koje ćete provoditi (najviše 2000 znakova)</w:t>
            </w:r>
          </w:p>
        </w:tc>
      </w:tr>
      <w:tr w:rsidR="00EB48F5" w14:paraId="11222BBA" w14:textId="77777777">
        <w:trPr>
          <w:gridAfter w:val="1"/>
          <w:wAfter w:w="30" w:type="dxa"/>
          <w:trHeight w:val="89"/>
        </w:trPr>
        <w:tc>
          <w:tcPr>
            <w:tcW w:w="10619" w:type="dxa"/>
            <w:gridSpan w:val="16"/>
          </w:tcPr>
          <w:p w14:paraId="240493AB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5EA1C0D0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7E6EE684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7F8E58ED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12F6696C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12370850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6446A1C1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04B847E7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2CAB13C7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3A228F3D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5ADDD7BF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0BAAAA42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2D5260B9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4C555C44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01C18C5A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7931FE88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0DFE9D33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7BE16665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63C54DDD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66F43BEF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35.</w:t>
            </w:r>
          </w:p>
        </w:tc>
        <w:tc>
          <w:tcPr>
            <w:tcW w:w="9910" w:type="dxa"/>
            <w:gridSpan w:val="15"/>
          </w:tcPr>
          <w:p w14:paraId="42AC36F6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Tko su ciljane skupine (skupine na koju projektne/programske aktivnosti izravno utječu) obuhvaćene projektom, njihov broj i struktura (npr. po dobi, spolu i sl.)? Na koji su način obuhvaćeni projektom ili vašim programom kojega provodite?</w:t>
            </w:r>
            <w:r>
              <w:t xml:space="preserve"> </w:t>
            </w:r>
          </w:p>
        </w:tc>
      </w:tr>
      <w:tr w:rsidR="00EB48F5" w14:paraId="49EB534A" w14:textId="77777777">
        <w:trPr>
          <w:gridAfter w:val="1"/>
          <w:wAfter w:w="30" w:type="dxa"/>
          <w:trHeight w:val="89"/>
        </w:trPr>
        <w:tc>
          <w:tcPr>
            <w:tcW w:w="10619" w:type="dxa"/>
            <w:gridSpan w:val="16"/>
          </w:tcPr>
          <w:p w14:paraId="2348F09A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40430B34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671199C3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2944BFCF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4D7F263D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21EADB49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114479FA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63E71A91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36.</w:t>
            </w:r>
          </w:p>
        </w:tc>
        <w:tc>
          <w:tcPr>
            <w:tcW w:w="9910" w:type="dxa"/>
            <w:gridSpan w:val="15"/>
          </w:tcPr>
          <w:p w14:paraId="33F320F7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Tko su krajnji korisnici projekta (pojedinci, skupine, organizacije koje nisu izravno uključene u provedbu projekta, već on na njih ima posredan utjecaj)? </w:t>
            </w:r>
          </w:p>
        </w:tc>
      </w:tr>
      <w:tr w:rsidR="00EB48F5" w14:paraId="7F5E1C25" w14:textId="77777777">
        <w:trPr>
          <w:gridAfter w:val="1"/>
          <w:wAfter w:w="30" w:type="dxa"/>
          <w:trHeight w:val="89"/>
        </w:trPr>
        <w:tc>
          <w:tcPr>
            <w:tcW w:w="10619" w:type="dxa"/>
            <w:gridSpan w:val="16"/>
          </w:tcPr>
          <w:p w14:paraId="0B0821EC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520A13C1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67A4B5B8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34DC2F2F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7E0AE1A8" w14:textId="77777777" w:rsidR="00EB48F5" w:rsidRDefault="00EB48F5">
            <w:pPr>
              <w:snapToGrid w:val="0"/>
              <w:rPr>
                <w:rFonts w:eastAsia="Arial Unicode MS"/>
              </w:rPr>
            </w:pPr>
          </w:p>
          <w:p w14:paraId="027FE418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0EBD59CC" w14:textId="77777777">
        <w:trPr>
          <w:gridAfter w:val="1"/>
          <w:wAfter w:w="30" w:type="dxa"/>
          <w:trHeight w:val="89"/>
        </w:trPr>
        <w:tc>
          <w:tcPr>
            <w:tcW w:w="709" w:type="dxa"/>
          </w:tcPr>
          <w:p w14:paraId="586AB6D2" w14:textId="77777777" w:rsidR="00EB48F5" w:rsidRDefault="00000000">
            <w:pPr>
              <w:snapToGrid w:val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37.</w:t>
            </w:r>
          </w:p>
        </w:tc>
        <w:tc>
          <w:tcPr>
            <w:tcW w:w="9910" w:type="dxa"/>
            <w:gridSpan w:val="15"/>
          </w:tcPr>
          <w:p w14:paraId="10F47F1E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  <w:shd w:val="clear" w:color="auto" w:fill="FFFFCC"/>
              </w:rPr>
              <w:t>Odgovorne osobe za provedbu projekta/programa</w:t>
            </w:r>
          </w:p>
        </w:tc>
      </w:tr>
      <w:tr w:rsidR="00EB48F5" w14:paraId="395244D8" w14:textId="77777777">
        <w:trPr>
          <w:gridAfter w:val="1"/>
          <w:wAfter w:w="30" w:type="dxa"/>
          <w:trHeight w:val="108"/>
        </w:trPr>
        <w:tc>
          <w:tcPr>
            <w:tcW w:w="709" w:type="dxa"/>
          </w:tcPr>
          <w:p w14:paraId="112AADEB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a)</w:t>
            </w:r>
          </w:p>
        </w:tc>
        <w:tc>
          <w:tcPr>
            <w:tcW w:w="2263" w:type="dxa"/>
            <w:gridSpan w:val="3"/>
          </w:tcPr>
          <w:p w14:paraId="2D5EDCCD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Voditeljica / voditelj projekta/programa </w:t>
            </w:r>
            <w:r>
              <w:rPr>
                <w:rFonts w:eastAsia="Arial Unicode MS"/>
                <w:i/>
              </w:rPr>
              <w:t>(upišite ime i prezime i priložite životopis na propisanom obrascu ukoliko životopis kao prilog obvezan sukladno Uputama za prijavitelje)</w:t>
            </w:r>
          </w:p>
        </w:tc>
        <w:tc>
          <w:tcPr>
            <w:tcW w:w="7647" w:type="dxa"/>
            <w:gridSpan w:val="12"/>
          </w:tcPr>
          <w:p w14:paraId="2B496271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5EEF6BDF" w14:textId="77777777">
        <w:trPr>
          <w:gridAfter w:val="1"/>
          <w:wAfter w:w="30" w:type="dxa"/>
          <w:trHeight w:val="108"/>
        </w:trPr>
        <w:tc>
          <w:tcPr>
            <w:tcW w:w="709" w:type="dxa"/>
          </w:tcPr>
          <w:p w14:paraId="2427EA5D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b).</w:t>
            </w:r>
          </w:p>
        </w:tc>
        <w:tc>
          <w:tcPr>
            <w:tcW w:w="2263" w:type="dxa"/>
            <w:gridSpan w:val="3"/>
          </w:tcPr>
          <w:p w14:paraId="2A56A7BC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Broj volontera koji sudjeluju u provedbi projekta/programa </w:t>
            </w:r>
            <w:r>
              <w:rPr>
                <w:rFonts w:eastAsia="Arial Unicode MS"/>
                <w:i/>
              </w:rPr>
              <w:t>(navedite broj volontera i broj predviđenih volonterskih sati u projektu/programu)</w:t>
            </w:r>
          </w:p>
        </w:tc>
        <w:tc>
          <w:tcPr>
            <w:tcW w:w="7647" w:type="dxa"/>
            <w:gridSpan w:val="12"/>
          </w:tcPr>
          <w:p w14:paraId="596DA8BE" w14:textId="77777777" w:rsidR="00EB48F5" w:rsidRDefault="00EB48F5">
            <w:pPr>
              <w:snapToGrid w:val="0"/>
              <w:rPr>
                <w:rFonts w:eastAsia="Arial Unicode MS"/>
              </w:rPr>
            </w:pPr>
          </w:p>
        </w:tc>
      </w:tr>
      <w:tr w:rsidR="00EB48F5" w14:paraId="7A2AF292" w14:textId="77777777">
        <w:trPr>
          <w:gridAfter w:val="1"/>
          <w:wAfter w:w="30" w:type="dxa"/>
          <w:trHeight w:val="108"/>
        </w:trPr>
        <w:tc>
          <w:tcPr>
            <w:tcW w:w="10619" w:type="dxa"/>
            <w:gridSpan w:val="16"/>
          </w:tcPr>
          <w:p w14:paraId="220A249A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</w:tc>
      </w:tr>
      <w:tr w:rsidR="00EB48F5" w14:paraId="1993933D" w14:textId="77777777">
        <w:trPr>
          <w:gridAfter w:val="1"/>
          <w:wAfter w:w="30" w:type="dxa"/>
          <w:trHeight w:val="108"/>
        </w:trPr>
        <w:tc>
          <w:tcPr>
            <w:tcW w:w="709" w:type="dxa"/>
          </w:tcPr>
          <w:p w14:paraId="5CA8C7F1" w14:textId="77777777" w:rsidR="00EB48F5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III.</w:t>
            </w:r>
          </w:p>
        </w:tc>
        <w:tc>
          <w:tcPr>
            <w:tcW w:w="9910" w:type="dxa"/>
            <w:gridSpan w:val="15"/>
          </w:tcPr>
          <w:p w14:paraId="520B60F6" w14:textId="77777777" w:rsidR="00EB48F5" w:rsidRDefault="00000000">
            <w:pPr>
              <w:snapToGrid w:val="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 xml:space="preserve">VREDNOVANJE REZULTATA </w:t>
            </w:r>
          </w:p>
        </w:tc>
      </w:tr>
      <w:tr w:rsidR="00EB48F5" w14:paraId="1212FCE4" w14:textId="77777777">
        <w:trPr>
          <w:gridAfter w:val="1"/>
          <w:wAfter w:w="30" w:type="dxa"/>
          <w:trHeight w:val="108"/>
        </w:trPr>
        <w:tc>
          <w:tcPr>
            <w:tcW w:w="709" w:type="dxa"/>
          </w:tcPr>
          <w:p w14:paraId="4D8444C8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38. </w:t>
            </w:r>
          </w:p>
        </w:tc>
        <w:tc>
          <w:tcPr>
            <w:tcW w:w="9910" w:type="dxa"/>
            <w:gridSpan w:val="15"/>
          </w:tcPr>
          <w:p w14:paraId="664F7A48" w14:textId="77777777" w:rsidR="00EB48F5" w:rsidRDefault="00000000">
            <w:pPr>
              <w:snapToGrid w:val="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Opišite na koji će se način izvršiti praćenje i vrednovanje postignuća rezultata projekta/programa i njegov utjecaj na lokalnu zajednicu.</w:t>
            </w:r>
          </w:p>
        </w:tc>
      </w:tr>
      <w:tr w:rsidR="00EB48F5" w14:paraId="3BFC39D8" w14:textId="77777777">
        <w:trPr>
          <w:gridAfter w:val="1"/>
          <w:wAfter w:w="30" w:type="dxa"/>
          <w:trHeight w:val="108"/>
        </w:trPr>
        <w:tc>
          <w:tcPr>
            <w:tcW w:w="10619" w:type="dxa"/>
            <w:gridSpan w:val="16"/>
          </w:tcPr>
          <w:p w14:paraId="7D7C7D68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  <w:p w14:paraId="2BE40308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  <w:p w14:paraId="6555144F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  <w:p w14:paraId="0BF902B4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  <w:p w14:paraId="6AE96B5C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  <w:p w14:paraId="17C89C90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  <w:p w14:paraId="062B08C6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</w:tc>
      </w:tr>
      <w:tr w:rsidR="00EB48F5" w14:paraId="7FA72BED" w14:textId="77777777">
        <w:trPr>
          <w:gridAfter w:val="1"/>
          <w:wAfter w:w="30" w:type="dxa"/>
          <w:trHeight w:val="108"/>
        </w:trPr>
        <w:tc>
          <w:tcPr>
            <w:tcW w:w="709" w:type="dxa"/>
          </w:tcPr>
          <w:p w14:paraId="5643E9DC" w14:textId="77777777" w:rsidR="00EB48F5" w:rsidRDefault="00000000">
            <w:pPr>
              <w:snapToGrid w:val="0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IV.</w:t>
            </w:r>
          </w:p>
        </w:tc>
        <w:tc>
          <w:tcPr>
            <w:tcW w:w="9910" w:type="dxa"/>
            <w:gridSpan w:val="15"/>
          </w:tcPr>
          <w:p w14:paraId="066F8753" w14:textId="77777777" w:rsidR="00EB48F5" w:rsidRDefault="00000000">
            <w:pPr>
              <w:snapToGrid w:val="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ODRŽIVOST PROJEKTA/PROGRAMA</w:t>
            </w:r>
          </w:p>
        </w:tc>
      </w:tr>
      <w:tr w:rsidR="00EB48F5" w14:paraId="74DC652F" w14:textId="77777777">
        <w:trPr>
          <w:gridAfter w:val="1"/>
          <w:wAfter w:w="30" w:type="dxa"/>
          <w:trHeight w:val="108"/>
        </w:trPr>
        <w:tc>
          <w:tcPr>
            <w:tcW w:w="709" w:type="dxa"/>
          </w:tcPr>
          <w:p w14:paraId="4B4D2CD1" w14:textId="77777777" w:rsidR="00EB48F5" w:rsidRDefault="00000000">
            <w:pPr>
              <w:snapToGrid w:val="0"/>
              <w:rPr>
                <w:rFonts w:eastAsia="Arial Unicode MS"/>
              </w:rPr>
            </w:pPr>
            <w:r>
              <w:rPr>
                <w:rFonts w:eastAsia="Arial Unicode MS"/>
              </w:rPr>
              <w:t>39.</w:t>
            </w:r>
          </w:p>
        </w:tc>
        <w:tc>
          <w:tcPr>
            <w:tcW w:w="9910" w:type="dxa"/>
            <w:gridSpan w:val="15"/>
          </w:tcPr>
          <w:p w14:paraId="6ABD225E" w14:textId="77777777" w:rsidR="00EB48F5" w:rsidRDefault="00000000">
            <w:pPr>
              <w:snapToGrid w:val="0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Opišite planira li se i na koji će se način osigurati održivost projekta/programa nakon isteka financijske podrške Općine. Hoće li se i kako će se projekt provoditi i bez sredstava Općine?</w:t>
            </w:r>
          </w:p>
        </w:tc>
      </w:tr>
      <w:tr w:rsidR="00EB48F5" w14:paraId="0A533117" w14:textId="77777777">
        <w:trPr>
          <w:gridAfter w:val="1"/>
          <w:wAfter w:w="30" w:type="dxa"/>
          <w:trHeight w:val="108"/>
        </w:trPr>
        <w:tc>
          <w:tcPr>
            <w:tcW w:w="10619" w:type="dxa"/>
            <w:gridSpan w:val="16"/>
          </w:tcPr>
          <w:p w14:paraId="4622B1A3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  <w:p w14:paraId="3C0593E8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  <w:p w14:paraId="3D07EF04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  <w:p w14:paraId="74694E15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  <w:p w14:paraId="06E56F79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  <w:p w14:paraId="2AF2218A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  <w:p w14:paraId="25FD87E5" w14:textId="77777777" w:rsidR="00EB48F5" w:rsidRDefault="00EB48F5">
            <w:pPr>
              <w:snapToGrid w:val="0"/>
              <w:jc w:val="both"/>
              <w:rPr>
                <w:rFonts w:eastAsia="Arial Unicode MS"/>
              </w:rPr>
            </w:pPr>
          </w:p>
        </w:tc>
      </w:tr>
    </w:tbl>
    <w:p w14:paraId="348EEB1D" w14:textId="77777777" w:rsidR="00EB48F5" w:rsidRDefault="00EB48F5">
      <w:pPr>
        <w:snapToGrid w:val="0"/>
        <w:jc w:val="both"/>
        <w:rPr>
          <w:rFonts w:eastAsia="Arial Unicode MS"/>
        </w:rPr>
        <w:sectPr w:rsidR="00EB48F5" w:rsidSect="006D136C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15" w:right="1134" w:bottom="567" w:left="1134" w:header="709" w:footer="720" w:gutter="0"/>
          <w:cols w:space="720"/>
          <w:titlePg/>
          <w:docGrid w:linePitch="360"/>
        </w:sectPr>
      </w:pPr>
    </w:p>
    <w:p w14:paraId="69DE945E" w14:textId="77777777" w:rsidR="00EB48F5" w:rsidRDefault="00EB48F5">
      <w:pPr>
        <w:tabs>
          <w:tab w:val="left" w:pos="2301"/>
        </w:tabs>
        <w:rPr>
          <w:rFonts w:eastAsia="Arial Unicode MS"/>
          <w:b/>
          <w:bCs/>
        </w:rPr>
      </w:pPr>
    </w:p>
    <w:p w14:paraId="1AEEDC60" w14:textId="77777777" w:rsidR="00EB48F5" w:rsidRDefault="00EB48F5">
      <w:pPr>
        <w:tabs>
          <w:tab w:val="left" w:pos="2301"/>
        </w:tabs>
        <w:rPr>
          <w:rFonts w:eastAsia="Arial Unicode MS"/>
          <w:b/>
          <w:bCs/>
        </w:rPr>
      </w:pPr>
    </w:p>
    <w:p w14:paraId="58891CE0" w14:textId="77777777" w:rsidR="00EB48F5" w:rsidRDefault="00EB48F5">
      <w:pPr>
        <w:tabs>
          <w:tab w:val="left" w:pos="2301"/>
        </w:tabs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B48F5" w14:paraId="1ACB40CD" w14:textId="77777777">
        <w:tc>
          <w:tcPr>
            <w:tcW w:w="3415" w:type="dxa"/>
            <w:tcBorders>
              <w:bottom w:val="single" w:sz="4" w:space="0" w:color="000000"/>
            </w:tcBorders>
            <w:vAlign w:val="center"/>
          </w:tcPr>
          <w:p w14:paraId="1F259A97" w14:textId="77777777" w:rsidR="00EB48F5" w:rsidRDefault="00EB48F5">
            <w:pPr>
              <w:snapToGrid w:val="0"/>
              <w:rPr>
                <w:b/>
              </w:rPr>
            </w:pPr>
          </w:p>
        </w:tc>
        <w:tc>
          <w:tcPr>
            <w:tcW w:w="3000" w:type="dxa"/>
            <w:vAlign w:val="center"/>
          </w:tcPr>
          <w:p w14:paraId="00A844D6" w14:textId="77777777" w:rsidR="00EB48F5" w:rsidRDefault="00EB48F5">
            <w:pPr>
              <w:tabs>
                <w:tab w:val="left" w:pos="2301"/>
              </w:tabs>
              <w:snapToGrid w:val="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vAlign w:val="bottom"/>
          </w:tcPr>
          <w:p w14:paraId="52657F23" w14:textId="77777777" w:rsidR="00EB48F5" w:rsidRDefault="00EB48F5">
            <w:pPr>
              <w:snapToGrid w:val="0"/>
              <w:rPr>
                <w:b/>
              </w:rPr>
            </w:pPr>
          </w:p>
        </w:tc>
      </w:tr>
      <w:tr w:rsidR="00EB48F5" w14:paraId="168CF97C" w14:textId="77777777">
        <w:tc>
          <w:tcPr>
            <w:tcW w:w="3415" w:type="dxa"/>
            <w:vAlign w:val="center"/>
          </w:tcPr>
          <w:p w14:paraId="0281CAAC" w14:textId="77777777" w:rsidR="00EB48F5" w:rsidRDefault="00000000">
            <w:pPr>
              <w:snapToGrid w:val="0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Ime i prezime voditelja/voditeljice projekta/programa </w:t>
            </w:r>
            <w:r>
              <w:rPr>
                <w:rFonts w:eastAsia="SimSun"/>
                <w:b/>
                <w:i/>
              </w:rPr>
              <w:t>(u organizaciji – prijavitelju)</w:t>
            </w:r>
          </w:p>
        </w:tc>
        <w:tc>
          <w:tcPr>
            <w:tcW w:w="3000" w:type="dxa"/>
            <w:vAlign w:val="center"/>
          </w:tcPr>
          <w:p w14:paraId="4848E5ED" w14:textId="77777777" w:rsidR="00EB48F5" w:rsidRDefault="00EB48F5">
            <w:pPr>
              <w:snapToGrid w:val="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3225" w:type="dxa"/>
          </w:tcPr>
          <w:p w14:paraId="2FA98CD8" w14:textId="77777777" w:rsidR="00EB48F5" w:rsidRDefault="00000000">
            <w:pPr>
              <w:snapToGrid w:val="0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Ime i prezime osobe ovlaštene za zastupanje </w:t>
            </w:r>
            <w:r>
              <w:rPr>
                <w:rFonts w:eastAsia="SimSun"/>
                <w:b/>
                <w:i/>
              </w:rPr>
              <w:t>(u organizaciji – prijavitelju)</w:t>
            </w:r>
          </w:p>
        </w:tc>
      </w:tr>
    </w:tbl>
    <w:p w14:paraId="394BDAAC" w14:textId="77777777" w:rsidR="00EB48F5" w:rsidRDefault="00000000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MP</w:t>
      </w: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B48F5" w14:paraId="769235A2" w14:textId="77777777">
        <w:tc>
          <w:tcPr>
            <w:tcW w:w="3415" w:type="dxa"/>
            <w:tcBorders>
              <w:bottom w:val="single" w:sz="4" w:space="0" w:color="000000"/>
            </w:tcBorders>
            <w:vAlign w:val="center"/>
          </w:tcPr>
          <w:p w14:paraId="2E10BD0C" w14:textId="77777777" w:rsidR="00EB48F5" w:rsidRDefault="00EB48F5">
            <w:pPr>
              <w:snapToGrid w:val="0"/>
              <w:rPr>
                <w:b/>
              </w:rPr>
            </w:pPr>
          </w:p>
        </w:tc>
        <w:tc>
          <w:tcPr>
            <w:tcW w:w="3000" w:type="dxa"/>
            <w:vAlign w:val="center"/>
          </w:tcPr>
          <w:p w14:paraId="5331308D" w14:textId="77777777" w:rsidR="00EB48F5" w:rsidRDefault="00EB48F5">
            <w:pPr>
              <w:tabs>
                <w:tab w:val="left" w:pos="2301"/>
              </w:tabs>
              <w:snapToGrid w:val="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vAlign w:val="bottom"/>
          </w:tcPr>
          <w:p w14:paraId="21207E18" w14:textId="77777777" w:rsidR="00EB48F5" w:rsidRDefault="00EB48F5">
            <w:pPr>
              <w:snapToGrid w:val="0"/>
              <w:rPr>
                <w:b/>
              </w:rPr>
            </w:pPr>
          </w:p>
        </w:tc>
      </w:tr>
      <w:tr w:rsidR="00EB48F5" w14:paraId="6F9B9EF1" w14:textId="77777777">
        <w:tblPrEx>
          <w:tblCellMar>
            <w:bottom w:w="0" w:type="dxa"/>
          </w:tblCellMar>
        </w:tblPrEx>
        <w:tc>
          <w:tcPr>
            <w:tcW w:w="3415" w:type="dxa"/>
            <w:vAlign w:val="center"/>
          </w:tcPr>
          <w:p w14:paraId="62207CAA" w14:textId="77777777" w:rsidR="00EB48F5" w:rsidRDefault="00000000">
            <w:pPr>
              <w:snapToGrid w:val="0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Potpis</w:t>
            </w:r>
          </w:p>
        </w:tc>
        <w:tc>
          <w:tcPr>
            <w:tcW w:w="3000" w:type="dxa"/>
            <w:vAlign w:val="center"/>
          </w:tcPr>
          <w:p w14:paraId="135B667E" w14:textId="77777777" w:rsidR="00EB48F5" w:rsidRDefault="00EB48F5">
            <w:pPr>
              <w:snapToGrid w:val="0"/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3225" w:type="dxa"/>
          </w:tcPr>
          <w:p w14:paraId="3477B65B" w14:textId="77777777" w:rsidR="00EB48F5" w:rsidRDefault="00000000">
            <w:pPr>
              <w:snapToGrid w:val="0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 xml:space="preserve">Potpis </w:t>
            </w:r>
          </w:p>
        </w:tc>
      </w:tr>
    </w:tbl>
    <w:p w14:paraId="402D743E" w14:textId="77777777" w:rsidR="00EB48F5" w:rsidRDefault="00EB48F5">
      <w:pPr>
        <w:rPr>
          <w:rFonts w:eastAsia="Arial Unicode MS"/>
          <w:b/>
        </w:rPr>
      </w:pPr>
    </w:p>
    <w:p w14:paraId="2AD14F8F" w14:textId="77777777" w:rsidR="00EB48F5" w:rsidRDefault="00EB48F5">
      <w:pPr>
        <w:rPr>
          <w:rFonts w:eastAsia="Arial Unicode MS"/>
          <w:b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EB48F5" w14:paraId="4127B828" w14:textId="77777777">
        <w:tc>
          <w:tcPr>
            <w:tcW w:w="360" w:type="dxa"/>
            <w:vAlign w:val="center"/>
          </w:tcPr>
          <w:p w14:paraId="3AE5DD0B" w14:textId="77777777" w:rsidR="00EB48F5" w:rsidRDefault="00000000">
            <w:pPr>
              <w:snapToGrid w:val="0"/>
              <w:ind w:left="-13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vAlign w:val="center"/>
          </w:tcPr>
          <w:p w14:paraId="1F5DBC66" w14:textId="77777777" w:rsidR="00EB48F5" w:rsidRDefault="00EB48F5">
            <w:pPr>
              <w:snapToGrid w:val="0"/>
              <w:rPr>
                <w:b/>
              </w:rPr>
            </w:pPr>
          </w:p>
        </w:tc>
        <w:tc>
          <w:tcPr>
            <w:tcW w:w="190" w:type="dxa"/>
            <w:vAlign w:val="center"/>
          </w:tcPr>
          <w:p w14:paraId="6A1160E1" w14:textId="77777777" w:rsidR="00EB48F5" w:rsidRDefault="00000000">
            <w:pPr>
              <w:snapToGrid w:val="0"/>
              <w:rPr>
                <w:b/>
              </w:rPr>
            </w:pPr>
            <w:r>
              <w:rPr>
                <w:b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14:paraId="37BE910C" w14:textId="77777777" w:rsidR="00EB48F5" w:rsidRDefault="00EB48F5">
            <w:pPr>
              <w:snapToGrid w:val="0"/>
              <w:rPr>
                <w:b/>
              </w:rPr>
            </w:pPr>
          </w:p>
        </w:tc>
        <w:tc>
          <w:tcPr>
            <w:tcW w:w="900" w:type="dxa"/>
            <w:vAlign w:val="center"/>
          </w:tcPr>
          <w:p w14:paraId="24CF561F" w14:textId="7A8F710D" w:rsidR="00EB48F5" w:rsidRDefault="00A2746E">
            <w:pPr>
              <w:snapToGrid w:val="0"/>
              <w:rPr>
                <w:b/>
              </w:rPr>
            </w:pPr>
            <w:r>
              <w:rPr>
                <w:b/>
              </w:rPr>
              <w:t>2025.</w:t>
            </w:r>
          </w:p>
        </w:tc>
      </w:tr>
    </w:tbl>
    <w:p w14:paraId="2BD0A8A7" w14:textId="77777777" w:rsidR="00EB48F5" w:rsidRDefault="00EB48F5"/>
    <w:sectPr w:rsidR="00EB48F5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0EAFD" w14:textId="77777777" w:rsidR="00E231C9" w:rsidRDefault="00E231C9">
      <w:r>
        <w:separator/>
      </w:r>
    </w:p>
  </w:endnote>
  <w:endnote w:type="continuationSeparator" w:id="0">
    <w:p w14:paraId="5777B443" w14:textId="77777777" w:rsidR="00E231C9" w:rsidRDefault="00E2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E55EF" w14:textId="77777777" w:rsidR="00EB48F5" w:rsidRDefault="00000000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023824B" w14:textId="77777777" w:rsidR="00EB48F5" w:rsidRDefault="00EB48F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EBE4A" w14:textId="77777777" w:rsidR="00EB48F5" w:rsidRDefault="00EB48F5">
    <w:pPr>
      <w:pStyle w:val="Podnoje"/>
      <w:jc w:val="right"/>
    </w:pPr>
  </w:p>
  <w:p w14:paraId="7596CFE8" w14:textId="77777777" w:rsidR="00EB48F5" w:rsidRDefault="00EB48F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D54BE" w14:textId="77777777" w:rsidR="00E231C9" w:rsidRDefault="00E231C9">
      <w:r>
        <w:separator/>
      </w:r>
    </w:p>
  </w:footnote>
  <w:footnote w:type="continuationSeparator" w:id="0">
    <w:p w14:paraId="265F8ABA" w14:textId="77777777" w:rsidR="00E231C9" w:rsidRDefault="00E23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A41C8" w14:textId="77777777" w:rsidR="00EB48F5" w:rsidRDefault="00EB48F5">
    <w:pPr>
      <w:pStyle w:val="Zaglavlje"/>
    </w:pPr>
  </w:p>
  <w:p w14:paraId="677A6FF1" w14:textId="77777777" w:rsidR="00EB48F5" w:rsidRDefault="00EB48F5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0318" w14:textId="77777777" w:rsidR="00EB48F5" w:rsidRDefault="00EB48F5">
    <w:pPr>
      <w:pStyle w:val="Zaglavlje"/>
    </w:pPr>
  </w:p>
  <w:p w14:paraId="44D97C72" w14:textId="77777777" w:rsidR="00EB48F5" w:rsidRDefault="00EB48F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5702050"/>
    <w:multiLevelType w:val="hybridMultilevel"/>
    <w:tmpl w:val="B1EE856C"/>
    <w:lvl w:ilvl="0" w:tplc="5762C57C">
      <w:start w:val="1"/>
      <w:numFmt w:val="decimal"/>
      <w:lvlText w:val="%1."/>
      <w:lvlJc w:val="left"/>
      <w:pPr>
        <w:ind w:left="347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67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787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07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27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47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67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387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07" w:hanging="180"/>
      </w:pPr>
      <w:rPr>
        <w:rFonts w:cs="Times New Roman"/>
      </w:rPr>
    </w:lvl>
  </w:abstractNum>
  <w:abstractNum w:abstractNumId="7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8" w15:restartNumberingAfterBreak="0">
    <w:nsid w:val="4A892090"/>
    <w:multiLevelType w:val="hybridMultilevel"/>
    <w:tmpl w:val="701430E2"/>
    <w:lvl w:ilvl="0" w:tplc="9C945BC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4E2B1483"/>
    <w:multiLevelType w:val="hybridMultilevel"/>
    <w:tmpl w:val="D23CD14E"/>
    <w:lvl w:ilvl="0" w:tplc="BC00D9E6">
      <w:start w:val="1"/>
      <w:numFmt w:val="upperRoman"/>
      <w:lvlText w:val="%1."/>
      <w:lvlJc w:val="left"/>
      <w:pPr>
        <w:ind w:left="443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80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52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24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296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68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40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12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5843" w:hanging="180"/>
      </w:pPr>
      <w:rPr>
        <w:rFonts w:cs="Times New Roman"/>
      </w:rPr>
    </w:lvl>
  </w:abstractNum>
  <w:abstractNum w:abstractNumId="10" w15:restartNumberingAfterBreak="0">
    <w:nsid w:val="5191709C"/>
    <w:multiLevelType w:val="hybridMultilevel"/>
    <w:tmpl w:val="4C20C4D4"/>
    <w:lvl w:ilvl="0" w:tplc="A7B2C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EF5E62"/>
    <w:multiLevelType w:val="hybridMultilevel"/>
    <w:tmpl w:val="136427B8"/>
    <w:lvl w:ilvl="0" w:tplc="DED09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13265373">
    <w:abstractNumId w:val="0"/>
  </w:num>
  <w:num w:numId="2" w16cid:durableId="267470286">
    <w:abstractNumId w:val="1"/>
  </w:num>
  <w:num w:numId="3" w16cid:durableId="362561388">
    <w:abstractNumId w:val="2"/>
  </w:num>
  <w:num w:numId="4" w16cid:durableId="1462336380">
    <w:abstractNumId w:val="3"/>
  </w:num>
  <w:num w:numId="5" w16cid:durableId="1240793930">
    <w:abstractNumId w:val="11"/>
  </w:num>
  <w:num w:numId="6" w16cid:durableId="1316493753">
    <w:abstractNumId w:val="7"/>
  </w:num>
  <w:num w:numId="7" w16cid:durableId="388650979">
    <w:abstractNumId w:val="5"/>
  </w:num>
  <w:num w:numId="8" w16cid:durableId="2122189989">
    <w:abstractNumId w:val="4"/>
  </w:num>
  <w:num w:numId="9" w16cid:durableId="1874683758">
    <w:abstractNumId w:val="6"/>
  </w:num>
  <w:num w:numId="10" w16cid:durableId="2128886350">
    <w:abstractNumId w:val="12"/>
  </w:num>
  <w:num w:numId="11" w16cid:durableId="688680794">
    <w:abstractNumId w:val="8"/>
  </w:num>
  <w:num w:numId="12" w16cid:durableId="589387001">
    <w:abstractNumId w:val="10"/>
  </w:num>
  <w:num w:numId="13" w16cid:durableId="125585401">
    <w:abstractNumId w:val="9"/>
  </w:num>
  <w:num w:numId="14" w16cid:durableId="13704525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57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48F5"/>
    <w:rsid w:val="00497D43"/>
    <w:rsid w:val="006D136C"/>
    <w:rsid w:val="0078113B"/>
    <w:rsid w:val="009365C3"/>
    <w:rsid w:val="0097108E"/>
    <w:rsid w:val="009D306B"/>
    <w:rsid w:val="00A2746E"/>
    <w:rsid w:val="00D02B47"/>
    <w:rsid w:val="00DE3C56"/>
    <w:rsid w:val="00DE585C"/>
    <w:rsid w:val="00E231C9"/>
    <w:rsid w:val="00EB48F5"/>
    <w:rsid w:val="00F7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046199"/>
  <w15:docId w15:val="{E77A8501-E55A-4EED-9AE9-90DBDE27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uiPriority w:val="99"/>
    <w:rPr>
      <w:sz w:val="21"/>
    </w:rPr>
  </w:style>
  <w:style w:type="character" w:customStyle="1" w:styleId="WW8Num2z0">
    <w:name w:val="WW8Num2z0"/>
    <w:uiPriority w:val="99"/>
    <w:rPr>
      <w:sz w:val="21"/>
    </w:rPr>
  </w:style>
  <w:style w:type="character" w:customStyle="1" w:styleId="WW8Num3z0">
    <w:name w:val="WW8Num3z0"/>
    <w:uiPriority w:val="99"/>
    <w:rPr>
      <w:rFonts w:ascii="Symbol" w:hAnsi="Symbol"/>
      <w:sz w:val="18"/>
    </w:rPr>
  </w:style>
  <w:style w:type="character" w:customStyle="1" w:styleId="WW8Num3z1">
    <w:name w:val="WW8Num3z1"/>
    <w:uiPriority w:val="99"/>
    <w:rPr>
      <w:rFonts w:ascii="OpenSymbol" w:eastAsia="OpenSymbol"/>
    </w:rPr>
  </w:style>
  <w:style w:type="character" w:customStyle="1" w:styleId="WW8Num4z0">
    <w:name w:val="WW8Num4z0"/>
    <w:uiPriority w:val="99"/>
    <w:rPr>
      <w:rFonts w:ascii="Symbol" w:hAnsi="Symbol"/>
      <w:sz w:val="18"/>
    </w:rPr>
  </w:style>
  <w:style w:type="character" w:customStyle="1" w:styleId="WW8Num4z1">
    <w:name w:val="WW8Num4z1"/>
    <w:uiPriority w:val="99"/>
    <w:rPr>
      <w:rFonts w:ascii="OpenSymbol" w:eastAsia="OpenSymbol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WW8Num5z0">
    <w:name w:val="WW8Num5z0"/>
    <w:uiPriority w:val="99"/>
    <w:rPr>
      <w:rFonts w:ascii="Arial" w:hAnsi="Arial"/>
      <w:sz w:val="20"/>
    </w:rPr>
  </w:style>
  <w:style w:type="character" w:customStyle="1" w:styleId="WW8Num5z1">
    <w:name w:val="WW8Num5z1"/>
    <w:uiPriority w:val="99"/>
    <w:rPr>
      <w:rFonts w:ascii="Symbol" w:hAnsi="Symbol"/>
      <w:color w:val="000000"/>
      <w:sz w:val="16"/>
    </w:rPr>
  </w:style>
  <w:style w:type="character" w:customStyle="1" w:styleId="WW8Num6z0">
    <w:name w:val="WW8Num6z0"/>
    <w:uiPriority w:val="99"/>
    <w:rPr>
      <w:rFonts w:ascii="Arial" w:hAnsi="Arial"/>
      <w:sz w:val="20"/>
    </w:rPr>
  </w:style>
  <w:style w:type="character" w:customStyle="1" w:styleId="WW8Num6z1">
    <w:name w:val="WW8Num6z1"/>
    <w:uiPriority w:val="99"/>
    <w:rPr>
      <w:rFonts w:ascii="Symbol" w:hAnsi="Symbol"/>
      <w:color w:val="000000"/>
      <w:sz w:val="16"/>
    </w:rPr>
  </w:style>
  <w:style w:type="character" w:customStyle="1" w:styleId="WW8Num8z0">
    <w:name w:val="WW8Num8z0"/>
    <w:uiPriority w:val="99"/>
    <w:rPr>
      <w:rFonts w:ascii="Arial" w:hAnsi="Arial"/>
      <w:sz w:val="20"/>
    </w:rPr>
  </w:style>
  <w:style w:type="character" w:customStyle="1" w:styleId="WW8Num8z1">
    <w:name w:val="WW8Num8z1"/>
    <w:uiPriority w:val="99"/>
    <w:rPr>
      <w:rFonts w:ascii="Symbol" w:hAnsi="Symbol"/>
      <w:color w:val="000000"/>
      <w:sz w:val="16"/>
    </w:rPr>
  </w:style>
  <w:style w:type="character" w:customStyle="1" w:styleId="WW8Num8z2">
    <w:name w:val="WW8Num8z2"/>
    <w:uiPriority w:val="99"/>
    <w:rPr>
      <w:sz w:val="20"/>
    </w:rPr>
  </w:style>
  <w:style w:type="character" w:customStyle="1" w:styleId="WW8Num9z0">
    <w:name w:val="WW8Num9z0"/>
    <w:uiPriority w:val="99"/>
    <w:rPr>
      <w:rFonts w:ascii="Arial" w:hAnsi="Arial"/>
      <w:sz w:val="20"/>
    </w:rPr>
  </w:style>
  <w:style w:type="character" w:customStyle="1" w:styleId="WW8Num9z1">
    <w:name w:val="WW8Num9z1"/>
    <w:uiPriority w:val="99"/>
    <w:rPr>
      <w:rFonts w:ascii="Symbol" w:hAnsi="Symbol"/>
      <w:color w:val="000000"/>
      <w:sz w:val="20"/>
    </w:rPr>
  </w:style>
  <w:style w:type="character" w:customStyle="1" w:styleId="WW8Num9z2">
    <w:name w:val="WW8Num9z2"/>
    <w:uiPriority w:val="99"/>
    <w:rPr>
      <w:sz w:val="20"/>
    </w:rPr>
  </w:style>
  <w:style w:type="character" w:customStyle="1" w:styleId="WW8Num10z0">
    <w:name w:val="WW8Num10z0"/>
    <w:uiPriority w:val="99"/>
    <w:rPr>
      <w:rFonts w:ascii="Arial" w:hAnsi="Arial"/>
      <w:sz w:val="20"/>
    </w:rPr>
  </w:style>
  <w:style w:type="character" w:customStyle="1" w:styleId="WW8Num10z1">
    <w:name w:val="WW8Num10z1"/>
    <w:uiPriority w:val="99"/>
    <w:rPr>
      <w:rFonts w:ascii="Symbol" w:hAnsi="Symbol"/>
      <w:color w:val="000000"/>
      <w:sz w:val="16"/>
    </w:rPr>
  </w:style>
  <w:style w:type="character" w:customStyle="1" w:styleId="WW8Num11z0">
    <w:name w:val="WW8Num11z0"/>
    <w:uiPriority w:val="99"/>
    <w:rPr>
      <w:rFonts w:ascii="Symbol" w:hAnsi="Symbol"/>
      <w:color w:val="000000"/>
      <w:sz w:val="20"/>
    </w:rPr>
  </w:style>
  <w:style w:type="character" w:customStyle="1" w:styleId="WW8Num11z1">
    <w:name w:val="WW8Num11z1"/>
    <w:uiPriority w:val="99"/>
    <w:rPr>
      <w:color w:val="000000"/>
      <w:sz w:val="21"/>
    </w:rPr>
  </w:style>
  <w:style w:type="character" w:customStyle="1" w:styleId="WW8Num11z2">
    <w:name w:val="WW8Num11z2"/>
    <w:uiPriority w:val="99"/>
    <w:rPr>
      <w:rFonts w:ascii="Wingdings" w:hAnsi="Wingdings"/>
    </w:rPr>
  </w:style>
  <w:style w:type="character" w:customStyle="1" w:styleId="WW8Num11z3">
    <w:name w:val="WW8Num11z3"/>
    <w:uiPriority w:val="99"/>
    <w:rPr>
      <w:rFonts w:ascii="Symbol" w:hAnsi="Symbol"/>
    </w:rPr>
  </w:style>
  <w:style w:type="character" w:customStyle="1" w:styleId="WW8Num11z4">
    <w:name w:val="WW8Num11z4"/>
    <w:uiPriority w:val="99"/>
    <w:rPr>
      <w:rFonts w:ascii="Courier New" w:hAnsi="Courier New"/>
    </w:rPr>
  </w:style>
  <w:style w:type="character" w:customStyle="1" w:styleId="WW8Num12z0">
    <w:name w:val="WW8Num12z0"/>
    <w:uiPriority w:val="99"/>
    <w:rPr>
      <w:rFonts w:ascii="Arial" w:hAnsi="Arial"/>
      <w:sz w:val="20"/>
    </w:rPr>
  </w:style>
  <w:style w:type="character" w:customStyle="1" w:styleId="WW8Num12z1">
    <w:name w:val="WW8Num12z1"/>
    <w:uiPriority w:val="99"/>
    <w:rPr>
      <w:rFonts w:ascii="Symbol" w:hAnsi="Symbol"/>
      <w:color w:val="000000"/>
      <w:sz w:val="16"/>
    </w:rPr>
  </w:style>
  <w:style w:type="character" w:customStyle="1" w:styleId="WW8Num13z0">
    <w:name w:val="WW8Num13z0"/>
    <w:uiPriority w:val="99"/>
    <w:rPr>
      <w:sz w:val="20"/>
    </w:rPr>
  </w:style>
  <w:style w:type="character" w:customStyle="1" w:styleId="WW8Num14z0">
    <w:name w:val="WW8Num14z0"/>
    <w:uiPriority w:val="99"/>
    <w:rPr>
      <w:color w:val="000000"/>
      <w:sz w:val="16"/>
    </w:rPr>
  </w:style>
  <w:style w:type="character" w:customStyle="1" w:styleId="WW8Num14z1">
    <w:name w:val="WW8Num14z1"/>
    <w:uiPriority w:val="99"/>
    <w:rPr>
      <w:color w:val="000000"/>
      <w:sz w:val="21"/>
    </w:rPr>
  </w:style>
  <w:style w:type="character" w:customStyle="1" w:styleId="WW8Num14z2">
    <w:name w:val="WW8Num14z2"/>
    <w:uiPriority w:val="99"/>
    <w:rPr>
      <w:rFonts w:ascii="Wingdings" w:hAnsi="Wingdings"/>
    </w:rPr>
  </w:style>
  <w:style w:type="character" w:customStyle="1" w:styleId="WW8Num14z3">
    <w:name w:val="WW8Num14z3"/>
    <w:uiPriority w:val="99"/>
    <w:rPr>
      <w:rFonts w:ascii="Symbol" w:hAnsi="Symbol"/>
    </w:rPr>
  </w:style>
  <w:style w:type="character" w:customStyle="1" w:styleId="WW8Num14z4">
    <w:name w:val="WW8Num14z4"/>
    <w:uiPriority w:val="99"/>
    <w:rPr>
      <w:rFonts w:ascii="Courier New" w:hAnsi="Courier New"/>
    </w:rPr>
  </w:style>
  <w:style w:type="character" w:customStyle="1" w:styleId="WW8Num15z0">
    <w:name w:val="WW8Num15z0"/>
    <w:uiPriority w:val="99"/>
    <w:rPr>
      <w:color w:val="000000"/>
      <w:sz w:val="20"/>
    </w:rPr>
  </w:style>
  <w:style w:type="character" w:customStyle="1" w:styleId="WW8Num15z1">
    <w:name w:val="WW8Num15z1"/>
    <w:uiPriority w:val="99"/>
    <w:rPr>
      <w:color w:val="000000"/>
      <w:sz w:val="21"/>
    </w:rPr>
  </w:style>
  <w:style w:type="character" w:customStyle="1" w:styleId="WW8Num15z2">
    <w:name w:val="WW8Num15z2"/>
    <w:uiPriority w:val="99"/>
    <w:rPr>
      <w:rFonts w:ascii="Wingdings" w:hAnsi="Wingdings"/>
    </w:rPr>
  </w:style>
  <w:style w:type="character" w:customStyle="1" w:styleId="WW8Num15z3">
    <w:name w:val="WW8Num15z3"/>
    <w:uiPriority w:val="99"/>
    <w:rPr>
      <w:rFonts w:ascii="Symbol" w:hAnsi="Symbol"/>
    </w:rPr>
  </w:style>
  <w:style w:type="character" w:customStyle="1" w:styleId="WW8Num15z4">
    <w:name w:val="WW8Num15z4"/>
    <w:uiPriority w:val="99"/>
    <w:rPr>
      <w:rFonts w:ascii="Courier New" w:hAnsi="Courier New"/>
    </w:rPr>
  </w:style>
  <w:style w:type="character" w:customStyle="1" w:styleId="WW8Num16z0">
    <w:name w:val="WW8Num16z0"/>
    <w:uiPriority w:val="99"/>
    <w:rPr>
      <w:rFonts w:ascii="Arial" w:hAnsi="Arial"/>
      <w:sz w:val="20"/>
    </w:rPr>
  </w:style>
  <w:style w:type="character" w:customStyle="1" w:styleId="WW8Num17z0">
    <w:name w:val="WW8Num17z0"/>
    <w:uiPriority w:val="99"/>
    <w:rPr>
      <w:sz w:val="20"/>
    </w:rPr>
  </w:style>
  <w:style w:type="character" w:customStyle="1" w:styleId="WW8Num18z0">
    <w:name w:val="WW8Num18z0"/>
    <w:uiPriority w:val="99"/>
    <w:rPr>
      <w:rFonts w:ascii="Arial" w:hAnsi="Arial"/>
      <w:sz w:val="20"/>
    </w:rPr>
  </w:style>
  <w:style w:type="character" w:customStyle="1" w:styleId="WW8Num18z1">
    <w:name w:val="WW8Num18z1"/>
    <w:uiPriority w:val="99"/>
    <w:rPr>
      <w:rFonts w:ascii="Symbol" w:hAnsi="Symbol"/>
      <w:color w:val="000000"/>
      <w:sz w:val="16"/>
    </w:rPr>
  </w:style>
  <w:style w:type="character" w:customStyle="1" w:styleId="WW8Num19z0">
    <w:name w:val="WW8Num19z0"/>
    <w:uiPriority w:val="99"/>
    <w:rPr>
      <w:rFonts w:ascii="Arial" w:hAnsi="Arial"/>
      <w:sz w:val="20"/>
    </w:rPr>
  </w:style>
  <w:style w:type="character" w:customStyle="1" w:styleId="WW8Num19z1">
    <w:name w:val="WW8Num19z1"/>
    <w:uiPriority w:val="99"/>
    <w:rPr>
      <w:rFonts w:ascii="Symbol" w:hAnsi="Symbol"/>
      <w:color w:val="000000"/>
      <w:sz w:val="16"/>
    </w:rPr>
  </w:style>
  <w:style w:type="character" w:customStyle="1" w:styleId="WW8Num19z2">
    <w:name w:val="WW8Num19z2"/>
    <w:uiPriority w:val="99"/>
    <w:rPr>
      <w:sz w:val="20"/>
    </w:rPr>
  </w:style>
  <w:style w:type="character" w:customStyle="1" w:styleId="WW8Num20z0">
    <w:name w:val="WW8Num20z0"/>
    <w:uiPriority w:val="99"/>
    <w:rPr>
      <w:sz w:val="20"/>
    </w:rPr>
  </w:style>
  <w:style w:type="character" w:customStyle="1" w:styleId="WW8Num21z0">
    <w:name w:val="WW8Num21z0"/>
    <w:uiPriority w:val="99"/>
    <w:rPr>
      <w:rFonts w:ascii="Symbol" w:hAnsi="Symbol"/>
      <w:color w:val="000000"/>
      <w:sz w:val="16"/>
    </w:rPr>
  </w:style>
  <w:style w:type="character" w:customStyle="1" w:styleId="WW8Num22z0">
    <w:name w:val="WW8Num22z0"/>
    <w:uiPriority w:val="99"/>
    <w:rPr>
      <w:color w:val="000000"/>
      <w:sz w:val="20"/>
    </w:rPr>
  </w:style>
  <w:style w:type="character" w:customStyle="1" w:styleId="WW8Num22z1">
    <w:name w:val="WW8Num22z1"/>
    <w:uiPriority w:val="99"/>
    <w:rPr>
      <w:color w:val="000000"/>
      <w:sz w:val="21"/>
    </w:rPr>
  </w:style>
  <w:style w:type="character" w:customStyle="1" w:styleId="WW8Num22z2">
    <w:name w:val="WW8Num22z2"/>
    <w:uiPriority w:val="99"/>
    <w:rPr>
      <w:rFonts w:ascii="Wingdings" w:hAnsi="Wingdings"/>
    </w:rPr>
  </w:style>
  <w:style w:type="character" w:customStyle="1" w:styleId="WW8Num22z3">
    <w:name w:val="WW8Num22z3"/>
    <w:uiPriority w:val="99"/>
    <w:rPr>
      <w:rFonts w:ascii="Symbol" w:hAnsi="Symbol"/>
    </w:rPr>
  </w:style>
  <w:style w:type="character" w:customStyle="1" w:styleId="WW8Num22z4">
    <w:name w:val="WW8Num22z4"/>
    <w:uiPriority w:val="99"/>
    <w:rPr>
      <w:rFonts w:ascii="Courier New" w:hAnsi="Courier New"/>
    </w:rPr>
  </w:style>
  <w:style w:type="character" w:customStyle="1" w:styleId="WW8Num23z0">
    <w:name w:val="WW8Num23z0"/>
    <w:uiPriority w:val="99"/>
    <w:rPr>
      <w:rFonts w:ascii="Arial" w:hAnsi="Arial"/>
      <w:sz w:val="20"/>
    </w:rPr>
  </w:style>
  <w:style w:type="character" w:customStyle="1" w:styleId="WW8Num24z0">
    <w:name w:val="WW8Num24z0"/>
    <w:uiPriority w:val="99"/>
    <w:rPr>
      <w:rFonts w:ascii="Symbol" w:hAnsi="Symbol"/>
      <w:color w:val="000000"/>
      <w:sz w:val="16"/>
    </w:rPr>
  </w:style>
  <w:style w:type="character" w:customStyle="1" w:styleId="WW8Num24z1">
    <w:name w:val="WW8Num24z1"/>
    <w:uiPriority w:val="99"/>
    <w:rPr>
      <w:color w:val="000000"/>
      <w:sz w:val="21"/>
    </w:rPr>
  </w:style>
  <w:style w:type="character" w:customStyle="1" w:styleId="WW8Num24z2">
    <w:name w:val="WW8Num24z2"/>
    <w:uiPriority w:val="99"/>
    <w:rPr>
      <w:rFonts w:ascii="Wingdings" w:hAnsi="Wingdings"/>
    </w:rPr>
  </w:style>
  <w:style w:type="character" w:customStyle="1" w:styleId="WW8Num24z3">
    <w:name w:val="WW8Num24z3"/>
    <w:uiPriority w:val="99"/>
    <w:rPr>
      <w:rFonts w:ascii="Symbol" w:hAnsi="Symbol"/>
    </w:rPr>
  </w:style>
  <w:style w:type="character" w:customStyle="1" w:styleId="WW8Num24z4">
    <w:name w:val="WW8Num24z4"/>
    <w:uiPriority w:val="99"/>
    <w:rPr>
      <w:rFonts w:ascii="Courier New" w:hAnsi="Courier New"/>
    </w:rPr>
  </w:style>
  <w:style w:type="character" w:customStyle="1" w:styleId="WW-DefaultParagraphFont">
    <w:name w:val="WW-Default Paragraph Font"/>
    <w:uiPriority w:val="99"/>
  </w:style>
  <w:style w:type="character" w:customStyle="1" w:styleId="Teletype">
    <w:name w:val="Teletype"/>
    <w:uiPriority w:val="99"/>
    <w:rPr>
      <w:rFonts w:ascii="DejaVu Sans Mono" w:eastAsia="DejaVu Sans Mono" w:hAnsi="DejaVu Sans Mono"/>
    </w:rPr>
  </w:style>
  <w:style w:type="character" w:styleId="Brojstranice">
    <w:name w:val="page number"/>
    <w:uiPriority w:val="99"/>
    <w:rPr>
      <w:rFonts w:cs="Times New Roman"/>
    </w:rPr>
  </w:style>
  <w:style w:type="character" w:customStyle="1" w:styleId="Bullets">
    <w:name w:val="Bullets"/>
    <w:uiPriority w:val="99"/>
    <w:rPr>
      <w:rFonts w:ascii="OpenSymbol" w:eastAsia="OpenSymbol" w:hAnsi="OpenSymbol"/>
    </w:rPr>
  </w:style>
  <w:style w:type="character" w:customStyle="1" w:styleId="Grafikeoznake1">
    <w:name w:val="Grafičke oznake1"/>
    <w:uiPriority w:val="99"/>
    <w:rPr>
      <w:rFonts w:ascii="OpenSymbol" w:eastAsia="OpenSymbol" w:hAnsi="OpenSymbol"/>
    </w:rPr>
  </w:style>
  <w:style w:type="paragraph" w:customStyle="1" w:styleId="Naslov1">
    <w:name w:val="Naslov1"/>
    <w:basedOn w:val="Normal"/>
    <w:next w:val="Tijeloteksta"/>
    <w:uiPriority w:val="99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styleId="Tijeloteksta">
    <w:name w:val="Body Text"/>
    <w:basedOn w:val="Normal"/>
    <w:link w:val="TijelotekstaChar"/>
    <w:uiPriority w:val="99"/>
    <w:pPr>
      <w:spacing w:after="120"/>
    </w:pPr>
  </w:style>
  <w:style w:type="character" w:customStyle="1" w:styleId="TijelotekstaChar">
    <w:name w:val="Tijelo teksta Char"/>
    <w:link w:val="Tijeloteksta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styleId="Naslov">
    <w:name w:val="Title"/>
    <w:basedOn w:val="Naslov1"/>
    <w:next w:val="Podnaslov"/>
    <w:link w:val="NaslovChar"/>
    <w:uiPriority w:val="99"/>
    <w:qFormat/>
  </w:style>
  <w:style w:type="character" w:customStyle="1" w:styleId="NaslovChar">
    <w:name w:val="Naslov Char"/>
    <w:link w:val="Naslov"/>
    <w:uiPriority w:val="99"/>
    <w:locked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naslov">
    <w:name w:val="Subtitle"/>
    <w:basedOn w:val="Naslov1"/>
    <w:next w:val="Tijeloteksta"/>
    <w:link w:val="PodnaslovChar"/>
    <w:uiPriority w:val="99"/>
    <w:qFormat/>
    <w:pPr>
      <w:jc w:val="center"/>
    </w:pPr>
    <w:rPr>
      <w:i/>
      <w:iCs/>
    </w:rPr>
  </w:style>
  <w:style w:type="character" w:customStyle="1" w:styleId="PodnaslovChar">
    <w:name w:val="Podnaslov Char"/>
    <w:link w:val="Podnaslov"/>
    <w:uiPriority w:val="99"/>
    <w:locked/>
    <w:rPr>
      <w:rFonts w:ascii="Cambria" w:hAnsi="Cambria" w:cs="Times New Roman"/>
      <w:sz w:val="24"/>
      <w:szCs w:val="24"/>
      <w:lang w:eastAsia="ar-SA" w:bidi="ar-SA"/>
    </w:rPr>
  </w:style>
  <w:style w:type="paragraph" w:styleId="Popis">
    <w:name w:val="List"/>
    <w:basedOn w:val="Tijeloteksta"/>
    <w:uiPriority w:val="99"/>
    <w:rPr>
      <w:rFonts w:ascii="Arial" w:hAnsi="Arial" w:cs="Tahoma"/>
    </w:rPr>
  </w:style>
  <w:style w:type="paragraph" w:customStyle="1" w:styleId="Opis">
    <w:name w:val="Opis"/>
    <w:basedOn w:val="Normal"/>
    <w:uiPriority w:val="99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uiPriority w:val="99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uiPriority w:val="99"/>
    <w:pPr>
      <w:keepNext/>
      <w:spacing w:before="240" w:after="120"/>
    </w:pPr>
    <w:rPr>
      <w:rFonts w:ascii="Arial" w:hAnsi="Arial" w:cs="Tahoma"/>
      <w:szCs w:val="28"/>
    </w:rPr>
  </w:style>
  <w:style w:type="paragraph" w:styleId="Opisslike">
    <w:name w:val="caption"/>
    <w:basedOn w:val="Normal"/>
    <w:uiPriority w:val="99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uiPriority w:val="99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Pr>
      <w:rFonts w:cs="Times New Roman"/>
      <w:sz w:val="24"/>
      <w:lang w:eastAsia="ar-SA" w:bidi="ar-SA"/>
    </w:r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Pr>
      <w:rFonts w:cs="Times New Roman"/>
      <w:sz w:val="24"/>
      <w:lang w:eastAsia="ar-SA" w:bidi="ar-SA"/>
    </w:rPr>
  </w:style>
  <w:style w:type="paragraph" w:customStyle="1" w:styleId="TableContents">
    <w:name w:val="Table Contents"/>
    <w:basedOn w:val="Normal"/>
    <w:uiPriority w:val="99"/>
    <w:pPr>
      <w:suppressLineNumbers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Framecontents">
    <w:name w:val="Frame contents"/>
    <w:basedOn w:val="Tijeloteksta"/>
    <w:uiPriority w:val="99"/>
  </w:style>
  <w:style w:type="paragraph" w:customStyle="1" w:styleId="Sadrajitablice">
    <w:name w:val="Sadržaji tablice"/>
    <w:basedOn w:val="Normal"/>
    <w:uiPriority w:val="99"/>
    <w:pPr>
      <w:suppressLineNumbers/>
    </w:pPr>
  </w:style>
  <w:style w:type="paragraph" w:customStyle="1" w:styleId="Naslovtablice">
    <w:name w:val="Naslov tablice"/>
    <w:basedOn w:val="Sadrajitablice"/>
    <w:uiPriority w:val="99"/>
    <w:pPr>
      <w:jc w:val="center"/>
    </w:pPr>
    <w:rPr>
      <w:b/>
      <w:bCs/>
    </w:rPr>
  </w:style>
  <w:style w:type="character" w:styleId="Hiperveza">
    <w:name w:val="Hyperlink"/>
    <w:uiPriority w:val="99"/>
    <w:rPr>
      <w:rFonts w:cs="Times New Roman"/>
      <w:color w:val="0000FF"/>
      <w:u w:val="single"/>
    </w:rPr>
  </w:style>
  <w:style w:type="character" w:styleId="SlijeenaHiperveza">
    <w:name w:val="FollowedHyperlink"/>
    <w:uiPriority w:val="99"/>
    <w:rPr>
      <w:rFonts w:cs="Times New Roman"/>
      <w:color w:val="800080"/>
      <w:u w:val="single"/>
    </w:rPr>
  </w:style>
  <w:style w:type="paragraph" w:customStyle="1" w:styleId="SubTitle1">
    <w:name w:val="SubTitle 1"/>
    <w:basedOn w:val="Normal"/>
    <w:next w:val="SubTitle2"/>
    <w:uiPriority w:val="99"/>
    <w:pPr>
      <w:suppressAutoHyphens w:val="0"/>
      <w:spacing w:after="240"/>
      <w:jc w:val="center"/>
    </w:pPr>
    <w:rPr>
      <w:b/>
      <w:sz w:val="40"/>
      <w:szCs w:val="20"/>
      <w:lang w:val="en-GB" w:eastAsia="en-US"/>
    </w:rPr>
  </w:style>
  <w:style w:type="paragraph" w:customStyle="1" w:styleId="SubTitle2">
    <w:name w:val="SubTitle 2"/>
    <w:basedOn w:val="Normal"/>
    <w:uiPriority w:val="99"/>
    <w:pPr>
      <w:suppressAutoHyphens w:val="0"/>
      <w:spacing w:after="240"/>
      <w:jc w:val="center"/>
    </w:pPr>
    <w:rPr>
      <w:b/>
      <w:sz w:val="32"/>
      <w:szCs w:val="20"/>
      <w:lang w:val="en-GB" w:eastAsia="en-US"/>
    </w:rPr>
  </w:style>
  <w:style w:type="character" w:styleId="Referencakomentara">
    <w:name w:val="annotation reference"/>
    <w:uiPriority w:val="99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Pr>
      <w:rFonts w:cs="Times New Roman"/>
      <w:lang w:eastAsia="ar-SA" w:bidi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rPr>
      <w:b/>
      <w:bCs/>
    </w:rPr>
  </w:style>
  <w:style w:type="character" w:customStyle="1" w:styleId="PredmetkomentaraChar">
    <w:name w:val="Predmet komentara Char"/>
    <w:link w:val="Predmetkomentara"/>
    <w:uiPriority w:val="99"/>
    <w:locked/>
    <w:rPr>
      <w:rFonts w:cs="Times New Roman"/>
      <w:b/>
      <w:lang w:eastAsia="ar-SA" w:bidi="ar-SA"/>
    </w:rPr>
  </w:style>
  <w:style w:type="paragraph" w:styleId="Tekstbalonia">
    <w:name w:val="Balloon Text"/>
    <w:basedOn w:val="Normal"/>
    <w:link w:val="TekstbaloniaChar"/>
    <w:uiPriority w:val="99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locked/>
    <w:rPr>
      <w:rFonts w:ascii="Tahoma" w:hAnsi="Tahoma" w:cs="Times New Roman"/>
      <w:sz w:val="16"/>
      <w:lang w:eastAsia="ar-SA" w:bidi="ar-SA"/>
    </w:rPr>
  </w:style>
  <w:style w:type="character" w:styleId="Naglaeno">
    <w:name w:val="Strong"/>
    <w:uiPriority w:val="99"/>
    <w:qFormat/>
    <w:rPr>
      <w:rFonts w:cs="Times New Roman"/>
      <w:b/>
    </w:rPr>
  </w:style>
  <w:style w:type="paragraph" w:styleId="Tekstfusnote">
    <w:name w:val="footnote text"/>
    <w:basedOn w:val="Normal"/>
    <w:link w:val="TekstfusnoteChar"/>
    <w:uiPriority w:val="99"/>
    <w:rPr>
      <w:sz w:val="20"/>
      <w:szCs w:val="20"/>
    </w:rPr>
  </w:style>
  <w:style w:type="character" w:customStyle="1" w:styleId="TekstfusnoteChar">
    <w:name w:val="Tekst fusnote Char"/>
    <w:link w:val="Tekstfusnote"/>
    <w:uiPriority w:val="99"/>
    <w:locked/>
    <w:rPr>
      <w:rFonts w:cs="Times New Roman"/>
      <w:lang w:eastAsia="ar-SA" w:bidi="ar-SA"/>
    </w:rPr>
  </w:style>
  <w:style w:type="character" w:styleId="Referencafusnote">
    <w:name w:val="footnote reference"/>
    <w:uiPriority w:val="99"/>
    <w:rPr>
      <w:rFonts w:cs="Times New Roman"/>
      <w:vertAlign w:val="superscript"/>
    </w:rPr>
  </w:style>
  <w:style w:type="table" w:styleId="Reetkatablice">
    <w:name w:val="Table Grid"/>
    <w:basedOn w:val="Obinatablica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8">
    <w:name w:val="Table Grid 8"/>
    <w:basedOn w:val="Obinatablica"/>
    <w:uiPriority w:val="99"/>
    <w:pPr>
      <w:suppressAutoHyphens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1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886</Words>
  <Characters>5051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</dc:title>
  <dc:subject/>
  <dc:creator>UZUVRH</dc:creator>
  <cp:keywords/>
  <dc:description/>
  <cp:lastModifiedBy>I5OP</cp:lastModifiedBy>
  <cp:revision>22</cp:revision>
  <cp:lastPrinted>2022-02-22T08:52:00Z</cp:lastPrinted>
  <dcterms:created xsi:type="dcterms:W3CDTF">2017-01-05T12:48:00Z</dcterms:created>
  <dcterms:modified xsi:type="dcterms:W3CDTF">2025-07-30T06:46:00Z</dcterms:modified>
</cp:coreProperties>
</file>